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3F0" w:rsidRDefault="00F503F0">
      <w:pPr>
        <w:spacing w:line="200" w:lineRule="exact"/>
      </w:pPr>
    </w:p>
    <w:p w:rsidR="00F503F0" w:rsidRDefault="000D401D">
      <w:pPr>
        <w:spacing w:line="200" w:lineRule="exact"/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Annexture-2</w:t>
      </w: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B90F77">
      <w:pPr>
        <w:spacing w:line="200" w:lineRule="exact"/>
      </w:pPr>
      <w:r w:rsidRPr="00B90F77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711" type="#_x0000_t75" style="position:absolute;margin-left:162pt;margin-top:.75pt;width:67.5pt;height:49.45pt;z-index:251668480;visibility:visible;mso-wrap-edited:f">
            <v:imagedata r:id="rId7" o:title=""/>
            <w10:wrap anchorx="page"/>
          </v:shape>
          <o:OLEObject Type="Embed" ProgID="Word.Picture.8" ShapeID="_x0000_s1711" DrawAspect="Content" ObjectID="_1730549101" r:id="rId8"/>
        </w:pict>
      </w:r>
    </w:p>
    <w:p w:rsidR="00F503F0" w:rsidRDefault="00F503F0">
      <w:pPr>
        <w:spacing w:before="11" w:line="220" w:lineRule="exact"/>
        <w:rPr>
          <w:sz w:val="22"/>
          <w:szCs w:val="22"/>
        </w:rPr>
      </w:pPr>
    </w:p>
    <w:p w:rsidR="00F503F0" w:rsidRPr="009C0A51" w:rsidRDefault="001C58C1" w:rsidP="009C0A51">
      <w:pPr>
        <w:spacing w:before="21"/>
        <w:ind w:left="810" w:right="2350"/>
        <w:jc w:val="center"/>
        <w:rPr>
          <w:b/>
          <w:sz w:val="36"/>
          <w:szCs w:val="36"/>
        </w:rPr>
      </w:pPr>
      <w:r w:rsidRPr="009C0A51">
        <w:rPr>
          <w:b/>
          <w:sz w:val="36"/>
          <w:szCs w:val="36"/>
        </w:rPr>
        <w:t>KUVEMPU</w:t>
      </w:r>
      <w:r w:rsidR="00A723A3" w:rsidRPr="009C0A51">
        <w:rPr>
          <w:b/>
          <w:sz w:val="36"/>
          <w:szCs w:val="36"/>
        </w:rPr>
        <w:t xml:space="preserve">                    </w:t>
      </w:r>
      <w:r w:rsidRPr="009C0A51">
        <w:rPr>
          <w:b/>
          <w:sz w:val="36"/>
          <w:szCs w:val="36"/>
        </w:rPr>
        <w:t>UNIVERSITY</w:t>
      </w:r>
    </w:p>
    <w:p w:rsidR="00F503F0" w:rsidRPr="009C0A51" w:rsidRDefault="00F503F0">
      <w:pPr>
        <w:spacing w:before="4" w:line="160" w:lineRule="exact"/>
        <w:rPr>
          <w:b/>
          <w:sz w:val="36"/>
          <w:szCs w:val="36"/>
        </w:rPr>
      </w:pPr>
    </w:p>
    <w:p w:rsidR="00F503F0" w:rsidRPr="009C0A51" w:rsidRDefault="00F503F0">
      <w:pPr>
        <w:spacing w:line="200" w:lineRule="exact"/>
        <w:rPr>
          <w:b/>
          <w:sz w:val="36"/>
          <w:szCs w:val="36"/>
        </w:rPr>
      </w:pPr>
    </w:p>
    <w:p w:rsidR="00F503F0" w:rsidRPr="009C0A51" w:rsidRDefault="001C58C1">
      <w:pPr>
        <w:ind w:left="861" w:right="1928"/>
        <w:jc w:val="center"/>
        <w:rPr>
          <w:b/>
          <w:sz w:val="44"/>
          <w:szCs w:val="44"/>
        </w:rPr>
      </w:pPr>
      <w:r w:rsidRPr="009C0A51">
        <w:rPr>
          <w:b/>
          <w:w w:val="99"/>
          <w:sz w:val="44"/>
          <w:szCs w:val="44"/>
        </w:rPr>
        <w:t>04</w:t>
      </w:r>
      <w:r w:rsidRPr="009C0A51">
        <w:rPr>
          <w:b/>
          <w:sz w:val="44"/>
          <w:szCs w:val="44"/>
        </w:rPr>
        <w:t xml:space="preserve"> </w:t>
      </w:r>
      <w:r w:rsidRPr="009C0A51">
        <w:rPr>
          <w:b/>
          <w:w w:val="99"/>
          <w:sz w:val="44"/>
          <w:szCs w:val="44"/>
        </w:rPr>
        <w:t>-</w:t>
      </w:r>
      <w:r w:rsidRPr="009C0A51">
        <w:rPr>
          <w:b/>
          <w:sz w:val="44"/>
          <w:szCs w:val="44"/>
        </w:rPr>
        <w:t xml:space="preserve"> </w:t>
      </w:r>
      <w:r w:rsidRPr="009C0A51">
        <w:rPr>
          <w:b/>
          <w:w w:val="99"/>
          <w:sz w:val="44"/>
          <w:szCs w:val="44"/>
        </w:rPr>
        <w:t>Year</w:t>
      </w:r>
      <w:r w:rsidRPr="009C0A51">
        <w:rPr>
          <w:b/>
          <w:sz w:val="44"/>
          <w:szCs w:val="44"/>
        </w:rPr>
        <w:t xml:space="preserve"> </w:t>
      </w:r>
      <w:r w:rsidRPr="009C0A51">
        <w:rPr>
          <w:b/>
          <w:w w:val="99"/>
          <w:sz w:val="44"/>
          <w:szCs w:val="44"/>
        </w:rPr>
        <w:t>Under</w:t>
      </w:r>
      <w:r w:rsidRPr="009C0A51">
        <w:rPr>
          <w:b/>
          <w:sz w:val="44"/>
          <w:szCs w:val="44"/>
        </w:rPr>
        <w:t xml:space="preserve"> </w:t>
      </w:r>
      <w:r w:rsidRPr="009C0A51">
        <w:rPr>
          <w:b/>
          <w:w w:val="99"/>
          <w:sz w:val="44"/>
          <w:szCs w:val="44"/>
        </w:rPr>
        <w:t>Graduate</w:t>
      </w:r>
      <w:r w:rsidRPr="009C0A51">
        <w:rPr>
          <w:b/>
          <w:sz w:val="44"/>
          <w:szCs w:val="44"/>
        </w:rPr>
        <w:t xml:space="preserve"> </w:t>
      </w:r>
      <w:r w:rsidRPr="009C0A51">
        <w:rPr>
          <w:b/>
          <w:w w:val="99"/>
          <w:sz w:val="44"/>
          <w:szCs w:val="44"/>
        </w:rPr>
        <w:t>Program</w:t>
      </w:r>
    </w:p>
    <w:p w:rsidR="00F503F0" w:rsidRPr="009C0A51" w:rsidRDefault="00F503F0">
      <w:pPr>
        <w:spacing w:before="8" w:line="160" w:lineRule="exact"/>
        <w:rPr>
          <w:b/>
          <w:sz w:val="16"/>
          <w:szCs w:val="16"/>
        </w:rPr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1C58C1">
      <w:pPr>
        <w:ind w:left="4035" w:right="5097"/>
        <w:jc w:val="center"/>
        <w:rPr>
          <w:sz w:val="30"/>
          <w:szCs w:val="30"/>
        </w:rPr>
      </w:pPr>
      <w:r>
        <w:rPr>
          <w:sz w:val="30"/>
          <w:szCs w:val="30"/>
        </w:rPr>
        <w:t>***</w:t>
      </w:r>
    </w:p>
    <w:p w:rsidR="00F503F0" w:rsidRDefault="00F503F0">
      <w:pPr>
        <w:spacing w:before="1" w:line="160" w:lineRule="exact"/>
        <w:rPr>
          <w:sz w:val="16"/>
          <w:szCs w:val="16"/>
        </w:rPr>
      </w:pPr>
    </w:p>
    <w:p w:rsidR="00F503F0" w:rsidRDefault="00F503F0">
      <w:pPr>
        <w:spacing w:line="200" w:lineRule="exact"/>
      </w:pPr>
    </w:p>
    <w:p w:rsidR="00F503F0" w:rsidRPr="009C0A51" w:rsidRDefault="001C58C1">
      <w:pPr>
        <w:spacing w:line="491" w:lineRule="auto"/>
        <w:ind w:left="2564" w:right="3627" w:firstLine="1"/>
        <w:jc w:val="center"/>
        <w:rPr>
          <w:b/>
          <w:sz w:val="30"/>
          <w:szCs w:val="30"/>
        </w:rPr>
      </w:pPr>
      <w:r w:rsidRPr="009C0A51">
        <w:rPr>
          <w:b/>
          <w:sz w:val="30"/>
          <w:szCs w:val="30"/>
        </w:rPr>
        <w:t>AECC    SYLLABUS Subject: SANSKRIT [Effective from 2021-22]</w:t>
      </w:r>
    </w:p>
    <w:p w:rsidR="00F503F0" w:rsidRDefault="00F503F0">
      <w:pPr>
        <w:spacing w:before="8" w:line="100" w:lineRule="exact"/>
        <w:rPr>
          <w:sz w:val="11"/>
          <w:szCs w:val="11"/>
        </w:rPr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Pr="009C0A51" w:rsidRDefault="001C58C1">
      <w:pPr>
        <w:spacing w:line="492" w:lineRule="auto"/>
        <w:ind w:left="435" w:right="1576"/>
        <w:jc w:val="center"/>
        <w:rPr>
          <w:b/>
          <w:sz w:val="30"/>
          <w:szCs w:val="30"/>
        </w:rPr>
      </w:pPr>
      <w:r w:rsidRPr="009C0A51">
        <w:rPr>
          <w:b/>
          <w:sz w:val="30"/>
          <w:szCs w:val="30"/>
        </w:rPr>
        <w:t>ABILITY ENHANCEMENT COMPULSORY COURSE (AECC) FOR SEM III &amp; IV</w:t>
      </w:r>
    </w:p>
    <w:p w:rsidR="00F503F0" w:rsidRPr="009C0A51" w:rsidRDefault="00F503F0">
      <w:pPr>
        <w:spacing w:line="200" w:lineRule="exact"/>
        <w:rPr>
          <w:b/>
        </w:rPr>
      </w:pPr>
    </w:p>
    <w:p w:rsidR="00F503F0" w:rsidRPr="009C0A51" w:rsidRDefault="00F503F0">
      <w:pPr>
        <w:spacing w:line="200" w:lineRule="exact"/>
        <w:rPr>
          <w:b/>
        </w:rPr>
      </w:pPr>
    </w:p>
    <w:p w:rsidR="00F503F0" w:rsidRPr="009C0A51" w:rsidRDefault="00F503F0">
      <w:pPr>
        <w:spacing w:line="200" w:lineRule="exact"/>
        <w:rPr>
          <w:b/>
        </w:rPr>
      </w:pPr>
    </w:p>
    <w:p w:rsidR="00F503F0" w:rsidRPr="009C0A51" w:rsidRDefault="00F503F0">
      <w:pPr>
        <w:spacing w:line="200" w:lineRule="exact"/>
        <w:rPr>
          <w:b/>
        </w:rPr>
      </w:pPr>
    </w:p>
    <w:p w:rsidR="00F503F0" w:rsidRPr="009C0A51" w:rsidRDefault="00F503F0">
      <w:pPr>
        <w:spacing w:line="200" w:lineRule="exact"/>
        <w:rPr>
          <w:b/>
        </w:rPr>
      </w:pPr>
    </w:p>
    <w:p w:rsidR="00F503F0" w:rsidRPr="009C0A51" w:rsidRDefault="00F503F0">
      <w:pPr>
        <w:spacing w:line="200" w:lineRule="exact"/>
        <w:rPr>
          <w:b/>
        </w:rPr>
      </w:pPr>
    </w:p>
    <w:p w:rsidR="00F503F0" w:rsidRPr="009C0A51" w:rsidRDefault="00F503F0">
      <w:pPr>
        <w:spacing w:before="5" w:line="220" w:lineRule="exact"/>
        <w:rPr>
          <w:b/>
          <w:sz w:val="22"/>
          <w:szCs w:val="22"/>
        </w:rPr>
      </w:pPr>
    </w:p>
    <w:p w:rsidR="00F503F0" w:rsidRPr="009C0A51" w:rsidRDefault="001C58C1">
      <w:pPr>
        <w:ind w:left="2859" w:right="4005"/>
        <w:jc w:val="center"/>
        <w:rPr>
          <w:b/>
          <w:sz w:val="30"/>
          <w:szCs w:val="30"/>
        </w:rPr>
        <w:sectPr w:rsidR="00F503F0" w:rsidRPr="009C0A51">
          <w:footerReference w:type="default" r:id="rId9"/>
          <w:pgSz w:w="11920" w:h="16840"/>
          <w:pgMar w:top="1560" w:right="600" w:bottom="280" w:left="1680" w:header="0" w:footer="851" w:gutter="0"/>
          <w:pgNumType w:start="1"/>
          <w:cols w:space="720"/>
        </w:sectPr>
      </w:pPr>
      <w:r w:rsidRPr="009C0A51">
        <w:rPr>
          <w:b/>
          <w:sz w:val="30"/>
          <w:szCs w:val="30"/>
        </w:rPr>
        <w:t>AS PER N E P - 2020</w:t>
      </w:r>
    </w:p>
    <w:p w:rsidR="00F503F0" w:rsidRPr="009C0A51" w:rsidRDefault="001C58C1" w:rsidP="001C58C1">
      <w:pPr>
        <w:spacing w:before="62"/>
        <w:ind w:left="3271" w:right="3319"/>
        <w:jc w:val="center"/>
        <w:rPr>
          <w:sz w:val="36"/>
          <w:szCs w:val="36"/>
        </w:rPr>
      </w:pPr>
      <w:r w:rsidRPr="009C0A51">
        <w:rPr>
          <w:sz w:val="36"/>
          <w:szCs w:val="36"/>
        </w:rPr>
        <w:lastRenderedPageBreak/>
        <w:t>Kuvempu University</w:t>
      </w:r>
    </w:p>
    <w:p w:rsidR="00F503F0" w:rsidRDefault="001C58C1">
      <w:pPr>
        <w:ind w:left="2205" w:right="2148"/>
        <w:jc w:val="center"/>
        <w:rPr>
          <w:sz w:val="30"/>
          <w:szCs w:val="30"/>
        </w:rPr>
      </w:pPr>
      <w:r>
        <w:rPr>
          <w:sz w:val="30"/>
          <w:szCs w:val="30"/>
        </w:rPr>
        <w:t>Four Years Under Graduate Program in SANSKRIT</w:t>
      </w:r>
    </w:p>
    <w:p w:rsidR="00F503F0" w:rsidRDefault="00F503F0">
      <w:pPr>
        <w:spacing w:before="5" w:line="180" w:lineRule="exact"/>
        <w:rPr>
          <w:sz w:val="18"/>
          <w:szCs w:val="18"/>
        </w:rPr>
      </w:pPr>
    </w:p>
    <w:p w:rsidR="00F503F0" w:rsidRDefault="001C58C1">
      <w:pPr>
        <w:ind w:left="1997" w:right="1941"/>
        <w:jc w:val="center"/>
        <w:rPr>
          <w:sz w:val="24"/>
          <w:szCs w:val="24"/>
        </w:rPr>
      </w:pPr>
      <w:r>
        <w:rPr>
          <w:sz w:val="30"/>
          <w:szCs w:val="30"/>
        </w:rPr>
        <w:t xml:space="preserve">AECC for </w:t>
      </w:r>
      <w:r>
        <w:rPr>
          <w:sz w:val="24"/>
          <w:szCs w:val="24"/>
        </w:rPr>
        <w:t>B.A./B.S.W.</w:t>
      </w:r>
    </w:p>
    <w:p w:rsidR="00F503F0" w:rsidRDefault="00F503F0">
      <w:pPr>
        <w:spacing w:before="5" w:line="240" w:lineRule="exact"/>
        <w:rPr>
          <w:sz w:val="24"/>
          <w:szCs w:val="24"/>
        </w:rPr>
      </w:pPr>
    </w:p>
    <w:p w:rsidR="00F503F0" w:rsidRDefault="001C58C1">
      <w:pPr>
        <w:spacing w:line="320" w:lineRule="exact"/>
        <w:ind w:left="3859" w:right="3908"/>
        <w:jc w:val="center"/>
        <w:rPr>
          <w:sz w:val="30"/>
          <w:szCs w:val="30"/>
        </w:rPr>
      </w:pPr>
      <w:r>
        <w:rPr>
          <w:position w:val="-1"/>
          <w:sz w:val="30"/>
          <w:szCs w:val="30"/>
        </w:rPr>
        <w:t>Effective from 2021-22</w:t>
      </w:r>
    </w:p>
    <w:p w:rsidR="00F503F0" w:rsidRDefault="00F503F0">
      <w:pPr>
        <w:spacing w:before="3" w:line="180" w:lineRule="exact"/>
        <w:rPr>
          <w:sz w:val="18"/>
          <w:szCs w:val="18"/>
        </w:rPr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  <w:sectPr w:rsidR="00F503F0">
          <w:pgSz w:w="11920" w:h="16840"/>
          <w:pgMar w:top="640" w:right="600" w:bottom="280" w:left="620" w:header="0" w:footer="851" w:gutter="0"/>
          <w:cols w:space="720"/>
        </w:sectPr>
      </w:pPr>
    </w:p>
    <w:p w:rsidR="00A31D67" w:rsidRDefault="00A31D67">
      <w:pPr>
        <w:spacing w:before="77"/>
        <w:ind w:left="138" w:right="-61"/>
        <w:rPr>
          <w:sz w:val="24"/>
          <w:szCs w:val="24"/>
        </w:rPr>
      </w:pPr>
    </w:p>
    <w:p w:rsidR="00A31D67" w:rsidRDefault="00A31D67">
      <w:pPr>
        <w:spacing w:before="77"/>
        <w:ind w:left="138" w:right="-61"/>
        <w:rPr>
          <w:sz w:val="24"/>
          <w:szCs w:val="24"/>
        </w:rPr>
      </w:pPr>
    </w:p>
    <w:p w:rsidR="00A31D67" w:rsidRDefault="00A31D67">
      <w:pPr>
        <w:spacing w:before="77"/>
        <w:ind w:left="138" w:right="-61"/>
        <w:rPr>
          <w:sz w:val="24"/>
          <w:szCs w:val="24"/>
        </w:rPr>
      </w:pPr>
    </w:p>
    <w:p w:rsidR="00A31D67" w:rsidRDefault="00A31D67">
      <w:pPr>
        <w:spacing w:before="77"/>
        <w:ind w:left="138" w:right="-61"/>
        <w:rPr>
          <w:sz w:val="24"/>
          <w:szCs w:val="24"/>
        </w:rPr>
      </w:pPr>
    </w:p>
    <w:p w:rsidR="00F503F0" w:rsidRDefault="001C58C1">
      <w:pPr>
        <w:spacing w:before="77"/>
        <w:ind w:left="138" w:right="-61"/>
        <w:rPr>
          <w:sz w:val="24"/>
          <w:szCs w:val="24"/>
        </w:rPr>
      </w:pPr>
      <w:r>
        <w:rPr>
          <w:sz w:val="24"/>
          <w:szCs w:val="24"/>
        </w:rPr>
        <w:t>Sem       Type of</w:t>
      </w:r>
    </w:p>
    <w:p w:rsidR="00F503F0" w:rsidRDefault="00F503F0">
      <w:pPr>
        <w:spacing w:before="7" w:line="120" w:lineRule="exact"/>
        <w:rPr>
          <w:sz w:val="13"/>
          <w:szCs w:val="13"/>
        </w:rPr>
      </w:pPr>
    </w:p>
    <w:p w:rsidR="00F503F0" w:rsidRDefault="001C58C1">
      <w:pPr>
        <w:ind w:left="1050"/>
        <w:rPr>
          <w:sz w:val="24"/>
          <w:szCs w:val="24"/>
        </w:rPr>
      </w:pPr>
      <w:r>
        <w:rPr>
          <w:sz w:val="24"/>
          <w:szCs w:val="24"/>
        </w:rPr>
        <w:t>Course</w:t>
      </w:r>
    </w:p>
    <w:p w:rsidR="00A31D67" w:rsidRDefault="001C58C1">
      <w:pPr>
        <w:spacing w:before="77" w:line="400" w:lineRule="auto"/>
        <w:ind w:right="-41" w:firstLine="41"/>
      </w:pPr>
      <w:r>
        <w:br w:type="column"/>
      </w:r>
    </w:p>
    <w:p w:rsidR="00A31D67" w:rsidRDefault="00A31D67">
      <w:pPr>
        <w:spacing w:before="77" w:line="400" w:lineRule="auto"/>
        <w:ind w:right="-41" w:firstLine="41"/>
      </w:pPr>
    </w:p>
    <w:p w:rsidR="00A31D67" w:rsidRDefault="00A31D67">
      <w:pPr>
        <w:spacing w:before="77" w:line="400" w:lineRule="auto"/>
        <w:ind w:right="-41" w:firstLine="41"/>
      </w:pPr>
    </w:p>
    <w:p w:rsidR="00F503F0" w:rsidRDefault="001C58C1">
      <w:pPr>
        <w:spacing w:before="77" w:line="400" w:lineRule="auto"/>
        <w:ind w:right="-41" w:firstLine="41"/>
        <w:rPr>
          <w:sz w:val="24"/>
          <w:szCs w:val="24"/>
        </w:rPr>
      </w:pPr>
      <w:r>
        <w:rPr>
          <w:sz w:val="24"/>
          <w:szCs w:val="24"/>
        </w:rPr>
        <w:t>Theory/ Practical</w:t>
      </w:r>
    </w:p>
    <w:p w:rsidR="00A31D67" w:rsidRDefault="001C58C1">
      <w:pPr>
        <w:spacing w:before="29" w:line="380" w:lineRule="auto"/>
        <w:ind w:left="-21" w:right="-21"/>
        <w:jc w:val="center"/>
      </w:pPr>
      <w:r>
        <w:br w:type="column"/>
      </w:r>
    </w:p>
    <w:p w:rsidR="00A31D67" w:rsidRDefault="00A31D67">
      <w:pPr>
        <w:spacing w:before="29" w:line="380" w:lineRule="auto"/>
        <w:ind w:left="-21" w:right="-21"/>
        <w:jc w:val="center"/>
      </w:pPr>
    </w:p>
    <w:p w:rsidR="00A31D67" w:rsidRDefault="00A31D67">
      <w:pPr>
        <w:spacing w:before="29" w:line="380" w:lineRule="auto"/>
        <w:ind w:left="-21" w:right="-21"/>
        <w:jc w:val="center"/>
      </w:pPr>
    </w:p>
    <w:p w:rsidR="00F503F0" w:rsidRDefault="001C58C1">
      <w:pPr>
        <w:spacing w:before="29" w:line="380" w:lineRule="auto"/>
        <w:ind w:left="-21" w:right="-21"/>
        <w:jc w:val="center"/>
        <w:rPr>
          <w:sz w:val="24"/>
          <w:szCs w:val="24"/>
        </w:rPr>
      </w:pPr>
      <w:r>
        <w:rPr>
          <w:sz w:val="24"/>
          <w:szCs w:val="24"/>
        </w:rPr>
        <w:t>Instruction hour per week</w:t>
      </w:r>
    </w:p>
    <w:p w:rsidR="00A31D67" w:rsidRDefault="001C58C1">
      <w:pPr>
        <w:spacing w:before="29" w:line="360" w:lineRule="auto"/>
        <w:ind w:left="34" w:right="-41" w:firstLine="161"/>
      </w:pPr>
      <w:r>
        <w:br w:type="column"/>
      </w:r>
    </w:p>
    <w:p w:rsidR="00A31D67" w:rsidRDefault="00A31D67">
      <w:pPr>
        <w:spacing w:before="29" w:line="360" w:lineRule="auto"/>
        <w:ind w:left="34" w:right="-41" w:firstLine="161"/>
      </w:pPr>
    </w:p>
    <w:p w:rsidR="00F503F0" w:rsidRDefault="001C58C1">
      <w:pPr>
        <w:spacing w:before="29" w:line="360" w:lineRule="auto"/>
        <w:ind w:left="34" w:right="-41" w:firstLine="161"/>
        <w:rPr>
          <w:sz w:val="24"/>
          <w:szCs w:val="24"/>
        </w:rPr>
      </w:pPr>
      <w:r>
        <w:rPr>
          <w:sz w:val="24"/>
          <w:szCs w:val="24"/>
        </w:rPr>
        <w:t>Total hours of Syllabus</w:t>
      </w:r>
    </w:p>
    <w:p w:rsidR="00F503F0" w:rsidRDefault="001C58C1">
      <w:pPr>
        <w:spacing w:before="4"/>
        <w:rPr>
          <w:sz w:val="24"/>
          <w:szCs w:val="24"/>
        </w:rPr>
      </w:pPr>
      <w:r>
        <w:rPr>
          <w:sz w:val="24"/>
          <w:szCs w:val="24"/>
        </w:rPr>
        <w:t>/ Sem</w:t>
      </w:r>
    </w:p>
    <w:p w:rsidR="00A31D67" w:rsidRDefault="001C58C1">
      <w:pPr>
        <w:spacing w:before="29" w:line="360" w:lineRule="auto"/>
        <w:ind w:left="17" w:right="-41" w:hanging="17"/>
      </w:pPr>
      <w:r>
        <w:br w:type="column"/>
      </w:r>
    </w:p>
    <w:p w:rsidR="00A31D67" w:rsidRDefault="00A31D67">
      <w:pPr>
        <w:spacing w:before="29" w:line="360" w:lineRule="auto"/>
        <w:ind w:left="17" w:right="-41" w:hanging="17"/>
      </w:pPr>
    </w:p>
    <w:p w:rsidR="00A31D67" w:rsidRDefault="00A31D67">
      <w:pPr>
        <w:spacing w:before="29" w:line="360" w:lineRule="auto"/>
        <w:ind w:left="17" w:right="-41" w:hanging="17"/>
      </w:pPr>
    </w:p>
    <w:p w:rsidR="00A31D67" w:rsidRDefault="00A31D67">
      <w:pPr>
        <w:spacing w:before="29" w:line="360" w:lineRule="auto"/>
        <w:ind w:left="17" w:right="-41" w:hanging="17"/>
      </w:pPr>
    </w:p>
    <w:p w:rsidR="00F503F0" w:rsidRDefault="001C58C1">
      <w:pPr>
        <w:spacing w:before="29" w:line="360" w:lineRule="auto"/>
        <w:ind w:left="17" w:right="-41" w:hanging="17"/>
        <w:rPr>
          <w:sz w:val="24"/>
          <w:szCs w:val="24"/>
        </w:rPr>
      </w:pPr>
      <w:r>
        <w:rPr>
          <w:sz w:val="24"/>
          <w:szCs w:val="24"/>
        </w:rPr>
        <w:t>Duration of Exam</w:t>
      </w:r>
    </w:p>
    <w:p w:rsidR="00F503F0" w:rsidRDefault="001C58C1">
      <w:pPr>
        <w:spacing w:before="10" w:line="140" w:lineRule="exact"/>
      </w:pPr>
      <w:r>
        <w:br w:type="column"/>
      </w:r>
    </w:p>
    <w:p w:rsidR="00A31D67" w:rsidRDefault="00A31D67">
      <w:pPr>
        <w:spacing w:before="10" w:line="140" w:lineRule="exact"/>
      </w:pPr>
    </w:p>
    <w:p w:rsidR="00A31D67" w:rsidRDefault="00A31D67">
      <w:pPr>
        <w:spacing w:before="10" w:line="140" w:lineRule="exact"/>
      </w:pPr>
    </w:p>
    <w:p w:rsidR="00A31D67" w:rsidRDefault="00A31D67">
      <w:pPr>
        <w:spacing w:before="10" w:line="140" w:lineRule="exact"/>
      </w:pPr>
    </w:p>
    <w:p w:rsidR="00A31D67" w:rsidRDefault="00A31D67">
      <w:pPr>
        <w:spacing w:before="10" w:line="140" w:lineRule="exact"/>
      </w:pPr>
    </w:p>
    <w:p w:rsidR="00A31D67" w:rsidRDefault="00A31D67">
      <w:pPr>
        <w:spacing w:before="10" w:line="140" w:lineRule="exact"/>
      </w:pPr>
    </w:p>
    <w:p w:rsidR="00A31D67" w:rsidRDefault="00A31D67">
      <w:pPr>
        <w:spacing w:before="10" w:line="140" w:lineRule="exact"/>
      </w:pPr>
    </w:p>
    <w:p w:rsidR="00A31D67" w:rsidRDefault="00A31D67">
      <w:pPr>
        <w:spacing w:before="10" w:line="140" w:lineRule="exact"/>
        <w:rPr>
          <w:sz w:val="14"/>
          <w:szCs w:val="14"/>
        </w:rPr>
      </w:pPr>
    </w:p>
    <w:p w:rsidR="00F503F0" w:rsidRDefault="001C58C1">
      <w:pPr>
        <w:spacing w:line="360" w:lineRule="auto"/>
        <w:ind w:left="-16" w:right="-16"/>
        <w:jc w:val="center"/>
        <w:rPr>
          <w:sz w:val="18"/>
          <w:szCs w:val="18"/>
        </w:rPr>
      </w:pPr>
      <w:r>
        <w:rPr>
          <w:sz w:val="18"/>
          <w:szCs w:val="18"/>
        </w:rPr>
        <w:t>Formative Assessme nt Marks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A31D67" w:rsidRDefault="00A31D67">
      <w:pPr>
        <w:spacing w:line="359" w:lineRule="auto"/>
        <w:ind w:left="-16" w:right="-16"/>
        <w:jc w:val="center"/>
        <w:rPr>
          <w:sz w:val="18"/>
          <w:szCs w:val="18"/>
        </w:rPr>
      </w:pPr>
    </w:p>
    <w:p w:rsidR="00A31D67" w:rsidRDefault="00A31D67">
      <w:pPr>
        <w:spacing w:line="359" w:lineRule="auto"/>
        <w:ind w:left="-16" w:right="-16"/>
        <w:jc w:val="center"/>
        <w:rPr>
          <w:sz w:val="18"/>
          <w:szCs w:val="18"/>
        </w:rPr>
      </w:pPr>
    </w:p>
    <w:p w:rsidR="00F503F0" w:rsidRDefault="001C58C1">
      <w:pPr>
        <w:spacing w:line="359" w:lineRule="auto"/>
        <w:ind w:left="-16" w:right="-16"/>
        <w:jc w:val="center"/>
        <w:rPr>
          <w:sz w:val="18"/>
          <w:szCs w:val="18"/>
        </w:rPr>
      </w:pPr>
      <w:r>
        <w:rPr>
          <w:sz w:val="18"/>
          <w:szCs w:val="18"/>
        </w:rPr>
        <w:t>Summat ive</w:t>
      </w:r>
    </w:p>
    <w:p w:rsidR="00F503F0" w:rsidRDefault="001C58C1">
      <w:pPr>
        <w:spacing w:before="23" w:line="300" w:lineRule="atLeast"/>
        <w:ind w:left="40" w:right="43"/>
        <w:jc w:val="center"/>
        <w:rPr>
          <w:sz w:val="18"/>
          <w:szCs w:val="18"/>
        </w:rPr>
      </w:pPr>
      <w:r>
        <w:rPr>
          <w:sz w:val="18"/>
          <w:szCs w:val="18"/>
        </w:rPr>
        <w:t>Assess ment Marks</w:t>
      </w:r>
    </w:p>
    <w:p w:rsidR="00A31D67" w:rsidRDefault="001C58C1">
      <w:pPr>
        <w:spacing w:before="77"/>
        <w:ind w:left="53"/>
      </w:pPr>
      <w:r>
        <w:br w:type="column"/>
      </w:r>
    </w:p>
    <w:p w:rsidR="00A31D67" w:rsidRDefault="00A31D67">
      <w:pPr>
        <w:spacing w:before="77"/>
        <w:ind w:left="53"/>
      </w:pPr>
    </w:p>
    <w:p w:rsidR="00A31D67" w:rsidRDefault="00A31D67">
      <w:pPr>
        <w:spacing w:before="77"/>
        <w:ind w:left="53"/>
      </w:pPr>
    </w:p>
    <w:p w:rsidR="00A31D67" w:rsidRDefault="00A31D67">
      <w:pPr>
        <w:spacing w:before="77"/>
        <w:ind w:left="53"/>
      </w:pPr>
    </w:p>
    <w:p w:rsidR="00F503F0" w:rsidRDefault="001C58C1">
      <w:pPr>
        <w:spacing w:before="77"/>
        <w:ind w:left="53"/>
        <w:rPr>
          <w:sz w:val="24"/>
          <w:szCs w:val="24"/>
        </w:rPr>
      </w:pPr>
      <w:r>
        <w:rPr>
          <w:sz w:val="24"/>
          <w:szCs w:val="24"/>
        </w:rPr>
        <w:t>Total</w:t>
      </w:r>
    </w:p>
    <w:p w:rsidR="00F503F0" w:rsidRDefault="00F503F0">
      <w:pPr>
        <w:spacing w:before="5" w:line="180" w:lineRule="exact"/>
        <w:rPr>
          <w:sz w:val="18"/>
          <w:szCs w:val="18"/>
        </w:rPr>
      </w:pPr>
    </w:p>
    <w:p w:rsidR="00F503F0" w:rsidRDefault="001C58C1">
      <w:pPr>
        <w:ind w:right="-56"/>
        <w:rPr>
          <w:sz w:val="24"/>
          <w:szCs w:val="24"/>
        </w:rPr>
      </w:pPr>
      <w:r>
        <w:rPr>
          <w:sz w:val="24"/>
          <w:szCs w:val="24"/>
        </w:rPr>
        <w:t>Marks</w:t>
      </w:r>
    </w:p>
    <w:p w:rsidR="00A31D67" w:rsidRDefault="001C58C1">
      <w:pPr>
        <w:spacing w:before="77"/>
      </w:pPr>
      <w:r>
        <w:br w:type="column"/>
      </w:r>
    </w:p>
    <w:p w:rsidR="00A31D67" w:rsidRDefault="00A31D67">
      <w:pPr>
        <w:spacing w:before="77"/>
      </w:pPr>
    </w:p>
    <w:p w:rsidR="00A31D67" w:rsidRDefault="00A31D67">
      <w:pPr>
        <w:spacing w:before="77"/>
      </w:pPr>
    </w:p>
    <w:p w:rsidR="00A31D67" w:rsidRDefault="00A31D67">
      <w:pPr>
        <w:spacing w:before="77"/>
      </w:pPr>
    </w:p>
    <w:p w:rsidR="00A31D67" w:rsidRDefault="00A31D67">
      <w:pPr>
        <w:spacing w:before="77"/>
      </w:pPr>
    </w:p>
    <w:p w:rsidR="00F503F0" w:rsidRDefault="001C58C1">
      <w:pPr>
        <w:spacing w:before="77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9" w:space="720" w:equalWidth="0">
            <w:col w:w="1768" w:space="458"/>
            <w:col w:w="847" w:space="326"/>
            <w:col w:w="1040" w:space="288"/>
            <w:col w:w="861" w:space="305"/>
            <w:col w:w="853" w:space="299"/>
            <w:col w:w="742" w:space="287"/>
            <w:col w:w="601" w:space="261"/>
            <w:col w:w="611" w:space="265"/>
            <w:col w:w="888"/>
          </w:cols>
        </w:sectPr>
      </w:pPr>
      <w:r>
        <w:rPr>
          <w:sz w:val="24"/>
          <w:szCs w:val="24"/>
        </w:rPr>
        <w:t>Credits</w:t>
      </w:r>
    </w:p>
    <w:p w:rsidR="00F503F0" w:rsidRDefault="00F503F0">
      <w:pPr>
        <w:spacing w:before="7" w:line="240" w:lineRule="exact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</w:p>
    <w:p w:rsidR="00F503F0" w:rsidRDefault="001C58C1">
      <w:pPr>
        <w:spacing w:before="32"/>
        <w:ind w:left="311" w:right="-5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           </w:t>
      </w:r>
      <w:r>
        <w:rPr>
          <w:w w:val="99"/>
          <w:position w:val="4"/>
        </w:rPr>
        <w:t>AECC-1</w:t>
      </w:r>
      <w:r>
        <w:rPr>
          <w:position w:val="4"/>
        </w:rPr>
        <w:t xml:space="preserve">           </w:t>
      </w:r>
      <w:r>
        <w:rPr>
          <w:sz w:val="24"/>
          <w:szCs w:val="24"/>
        </w:rPr>
        <w:t>Theory</w:t>
      </w:r>
    </w:p>
    <w:p w:rsidR="00F503F0" w:rsidRDefault="001C58C1" w:rsidP="00B817D9">
      <w:pPr>
        <w:spacing w:before="5" w:line="180" w:lineRule="exact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2999" w:space="619"/>
            <w:col w:w="7082"/>
          </w:cols>
        </w:sectPr>
      </w:pPr>
      <w:r>
        <w:br w:type="column"/>
      </w:r>
      <w:r>
        <w:rPr>
          <w:position w:val="-1"/>
          <w:sz w:val="24"/>
          <w:szCs w:val="24"/>
        </w:rPr>
        <w:lastRenderedPageBreak/>
        <w:t>04 hrs              42            02 hrs           40            60         100          03</w:t>
      </w:r>
    </w:p>
    <w:p w:rsidR="00F503F0" w:rsidRDefault="00F503F0">
      <w:pPr>
        <w:spacing w:before="6" w:line="120" w:lineRule="exact"/>
        <w:rPr>
          <w:sz w:val="12"/>
          <w:szCs w:val="12"/>
        </w:rPr>
      </w:pPr>
    </w:p>
    <w:p w:rsidR="00F503F0" w:rsidRDefault="00F503F0">
      <w:pPr>
        <w:spacing w:line="200" w:lineRule="exact"/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</w:p>
    <w:p w:rsidR="00A31D67" w:rsidRDefault="00A31D67">
      <w:pPr>
        <w:spacing w:before="32"/>
        <w:ind w:left="270" w:right="-57"/>
        <w:rPr>
          <w:sz w:val="24"/>
          <w:szCs w:val="24"/>
        </w:rPr>
      </w:pPr>
    </w:p>
    <w:p w:rsidR="00F503F0" w:rsidRDefault="001C58C1">
      <w:pPr>
        <w:spacing w:before="32"/>
        <w:ind w:left="270" w:right="-57"/>
        <w:rPr>
          <w:sz w:val="24"/>
          <w:szCs w:val="24"/>
        </w:rPr>
      </w:pPr>
      <w:r>
        <w:rPr>
          <w:sz w:val="24"/>
          <w:szCs w:val="24"/>
        </w:rPr>
        <w:t xml:space="preserve">II          </w:t>
      </w:r>
      <w:r>
        <w:rPr>
          <w:w w:val="99"/>
          <w:position w:val="4"/>
        </w:rPr>
        <w:t>AECC-2</w:t>
      </w:r>
      <w:r>
        <w:rPr>
          <w:position w:val="4"/>
        </w:rPr>
        <w:t xml:space="preserve">           </w:t>
      </w:r>
      <w:r>
        <w:rPr>
          <w:sz w:val="24"/>
          <w:szCs w:val="24"/>
        </w:rPr>
        <w:t>Theory</w:t>
      </w:r>
    </w:p>
    <w:p w:rsidR="00F503F0" w:rsidRDefault="001C58C1">
      <w:pPr>
        <w:spacing w:before="5" w:line="180" w:lineRule="exact"/>
        <w:rPr>
          <w:sz w:val="19"/>
          <w:szCs w:val="19"/>
        </w:rPr>
      </w:pPr>
      <w:r>
        <w:br w:type="column"/>
      </w:r>
    </w:p>
    <w:p w:rsidR="00F503F0" w:rsidRDefault="001C58C1">
      <w:pPr>
        <w:spacing w:line="260" w:lineRule="exact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2999" w:space="619"/>
            <w:col w:w="7082"/>
          </w:cols>
        </w:sectPr>
      </w:pPr>
      <w:r>
        <w:rPr>
          <w:position w:val="-1"/>
          <w:sz w:val="24"/>
          <w:szCs w:val="24"/>
        </w:rPr>
        <w:t>04 hrs              42            02 hrs           40            60         100          03</w:t>
      </w:r>
    </w:p>
    <w:p w:rsidR="00F503F0" w:rsidRDefault="00F503F0">
      <w:pPr>
        <w:spacing w:before="6" w:line="120" w:lineRule="exact"/>
        <w:rPr>
          <w:sz w:val="12"/>
          <w:szCs w:val="12"/>
        </w:rPr>
      </w:pPr>
    </w:p>
    <w:p w:rsidR="00F503F0" w:rsidRDefault="00F503F0">
      <w:pPr>
        <w:spacing w:line="200" w:lineRule="exact"/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</w:p>
    <w:p w:rsidR="00FC1C4D" w:rsidRDefault="00FC1C4D">
      <w:pPr>
        <w:spacing w:before="32"/>
        <w:ind w:left="230" w:right="-57"/>
        <w:rPr>
          <w:sz w:val="24"/>
          <w:szCs w:val="24"/>
        </w:rPr>
      </w:pPr>
    </w:p>
    <w:p w:rsidR="00F503F0" w:rsidRDefault="001C58C1">
      <w:pPr>
        <w:spacing w:before="32"/>
        <w:ind w:left="230" w:right="-57"/>
        <w:rPr>
          <w:sz w:val="24"/>
          <w:szCs w:val="24"/>
        </w:rPr>
      </w:pPr>
      <w:r>
        <w:rPr>
          <w:sz w:val="24"/>
          <w:szCs w:val="24"/>
        </w:rPr>
        <w:t xml:space="preserve">III         </w:t>
      </w:r>
      <w:r>
        <w:rPr>
          <w:w w:val="99"/>
          <w:position w:val="4"/>
        </w:rPr>
        <w:t>AECC-3</w:t>
      </w:r>
      <w:r>
        <w:rPr>
          <w:position w:val="4"/>
        </w:rPr>
        <w:t xml:space="preserve">           </w:t>
      </w:r>
      <w:r>
        <w:rPr>
          <w:sz w:val="24"/>
          <w:szCs w:val="24"/>
        </w:rPr>
        <w:t>Theory</w:t>
      </w:r>
    </w:p>
    <w:p w:rsidR="00F503F0" w:rsidRDefault="001C58C1">
      <w:pPr>
        <w:spacing w:before="5" w:line="180" w:lineRule="exact"/>
        <w:rPr>
          <w:sz w:val="19"/>
          <w:szCs w:val="19"/>
        </w:rPr>
      </w:pPr>
      <w:r>
        <w:br w:type="column"/>
      </w:r>
    </w:p>
    <w:p w:rsidR="00F503F0" w:rsidRDefault="001C58C1">
      <w:pPr>
        <w:spacing w:line="260" w:lineRule="exact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2999" w:space="619"/>
            <w:col w:w="7082"/>
          </w:cols>
        </w:sectPr>
      </w:pPr>
      <w:r>
        <w:rPr>
          <w:position w:val="-1"/>
          <w:sz w:val="24"/>
          <w:szCs w:val="24"/>
        </w:rPr>
        <w:t>04 hrs              42            02 hrs           40            60         100          03</w:t>
      </w:r>
    </w:p>
    <w:p w:rsidR="00F503F0" w:rsidRDefault="00F503F0">
      <w:pPr>
        <w:spacing w:before="6" w:line="120" w:lineRule="exact"/>
        <w:rPr>
          <w:sz w:val="12"/>
          <w:szCs w:val="12"/>
        </w:rPr>
      </w:pPr>
    </w:p>
    <w:p w:rsidR="00F503F0" w:rsidRDefault="00F503F0">
      <w:pPr>
        <w:spacing w:line="200" w:lineRule="exact"/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</w:p>
    <w:p w:rsidR="00FC1C4D" w:rsidRDefault="00FC1C4D">
      <w:pPr>
        <w:spacing w:before="32"/>
        <w:ind w:left="225" w:right="-57"/>
        <w:rPr>
          <w:sz w:val="24"/>
          <w:szCs w:val="24"/>
        </w:rPr>
      </w:pPr>
    </w:p>
    <w:p w:rsidR="00F503F0" w:rsidRDefault="001C58C1">
      <w:pPr>
        <w:spacing w:before="32"/>
        <w:ind w:left="225" w:right="-57"/>
        <w:rPr>
          <w:sz w:val="24"/>
          <w:szCs w:val="24"/>
        </w:rPr>
      </w:pPr>
      <w:r>
        <w:rPr>
          <w:sz w:val="24"/>
          <w:szCs w:val="24"/>
        </w:rPr>
        <w:t xml:space="preserve">IV         </w:t>
      </w:r>
      <w:r>
        <w:rPr>
          <w:w w:val="99"/>
          <w:position w:val="4"/>
        </w:rPr>
        <w:t>AECC-4</w:t>
      </w:r>
      <w:r>
        <w:rPr>
          <w:position w:val="4"/>
        </w:rPr>
        <w:t xml:space="preserve">           </w:t>
      </w:r>
      <w:r>
        <w:rPr>
          <w:sz w:val="24"/>
          <w:szCs w:val="24"/>
        </w:rPr>
        <w:t>Theory</w:t>
      </w:r>
    </w:p>
    <w:p w:rsidR="00F503F0" w:rsidRDefault="001C58C1">
      <w:pPr>
        <w:spacing w:before="5" w:line="180" w:lineRule="exact"/>
        <w:rPr>
          <w:sz w:val="19"/>
          <w:szCs w:val="19"/>
        </w:rPr>
      </w:pPr>
      <w:r>
        <w:br w:type="column"/>
      </w:r>
    </w:p>
    <w:p w:rsidR="00F503F0" w:rsidRDefault="001C58C1">
      <w:pPr>
        <w:spacing w:line="260" w:lineRule="exact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2999" w:space="619"/>
            <w:col w:w="7082"/>
          </w:cols>
        </w:sectPr>
      </w:pPr>
      <w:r>
        <w:rPr>
          <w:position w:val="-1"/>
          <w:sz w:val="24"/>
          <w:szCs w:val="24"/>
        </w:rPr>
        <w:t>04 hrs              42            02 hrs           40            60         100          03</w:t>
      </w:r>
    </w:p>
    <w:p w:rsidR="00F503F0" w:rsidRDefault="00B90F77">
      <w:pPr>
        <w:spacing w:line="200" w:lineRule="exact"/>
      </w:pPr>
      <w:r w:rsidRPr="00B90F77">
        <w:lastRenderedPageBreak/>
        <w:pict>
          <v:group id="_x0000_s1591" style="position:absolute;margin-left:30.55pt;margin-top:165.2pt;width:534pt;height:288.8pt;z-index:-251666432;mso-position-horizontal-relative:page;mso-position-vertical-relative:page" coordorigin="611,3304" coordsize="10680,5776">
            <v:shape id="_x0000_s1652" style="position:absolute;left:617;top:3314;width:10663;height:0" coordorigin="617,3314" coordsize="10663,0" path="m617,3314r10663,e" filled="f" strokeweight=".58pt">
              <v:path arrowok="t"/>
            </v:shape>
            <v:shape id="_x0000_s1651" style="position:absolute;left:622;top:3319;width:0;height:1913" coordorigin="622,3319" coordsize="0,1913" path="m622,5232r,-1913e" filled="f" strokeweight=".58pt">
              <v:path arrowok="t"/>
            </v:shape>
            <v:shape id="_x0000_s1650" style="position:absolute;left:1351;top:3319;width:0;height:1913" coordorigin="1351,3319" coordsize="0,1913" path="m1351,5232r,-1913e" filled="f" strokeweight=".58pt">
              <v:path arrowok="t"/>
            </v:shape>
            <v:shape id="_x0000_s1649" style="position:absolute;left:2700;top:3319;width:0;height:1913" coordorigin="2700,3319" coordsize="0,1913" path="m2700,5232r,-1913e" filled="f" strokeweight=".58pt">
              <v:path arrowok="t"/>
            </v:shape>
            <v:shape id="_x0000_s1648" style="position:absolute;left:3871;top:3319;width:0;height:1913" coordorigin="3871,3319" coordsize="0,1913" path="m3871,5232r,-1913e" filled="f" strokeweight=".58pt">
              <v:path arrowok="t"/>
            </v:shape>
            <v:shape id="_x0000_s1647" style="position:absolute;left:5239;top:3319;width:0;height:1913" coordorigin="5239,3319" coordsize="0,1913" path="m5239,5232r,-1913e" filled="f" strokeweight=".58pt">
              <v:path arrowok="t"/>
            </v:shape>
            <v:shape id="_x0000_s1646" style="position:absolute;left:6379;top:3319;width:0;height:1913" coordorigin="6379,3319" coordsize="0,1913" path="m6379,5232r,-1913e" filled="f" strokeweight=".58pt">
              <v:path arrowok="t"/>
            </v:shape>
            <v:shape id="_x0000_s1645" style="position:absolute;left:7531;top:3319;width:0;height:1913" coordorigin="7531,3319" coordsize="0,1913" path="m7531,5232r,-1913e" filled="f" strokeweight=".58pt">
              <v:path arrowok="t"/>
            </v:shape>
            <v:shape id="_x0000_s1644" style="position:absolute;left:8575;top:3319;width:0;height:1913" coordorigin="8575,3319" coordsize="0,1913" path="m8575,5232r,-1913e" filled="f" strokeweight=".58pt">
              <v:path arrowok="t"/>
            </v:shape>
            <v:shape id="_x0000_s1643" style="position:absolute;left:9449;top:3319;width:0;height:1913" coordorigin="9449,3319" coordsize="0,1913" path="m9449,5232r,-1913e" filled="f" strokeweight=".58pt">
              <v:path arrowok="t"/>
            </v:shape>
            <v:shape id="_x0000_s1642" style="position:absolute;left:10308;top:3319;width:0;height:1913" coordorigin="10308,3319" coordsize="0,1913" path="m10308,5232r,-1913e" filled="f" strokeweight=".58pt">
              <v:path arrowok="t"/>
            </v:shape>
            <v:shape id="_x0000_s1641" style="position:absolute;left:617;top:5237;width:10663;height:0" coordorigin="617,5237" coordsize="10663,0" path="m617,5237r10663,e" filled="f" strokeweight=".58pt">
              <v:path arrowok="t"/>
            </v:shape>
            <v:shape id="_x0000_s1640" style="position:absolute;left:622;top:5242;width:0;height:782" coordorigin="622,5242" coordsize="0,782" path="m622,6024r,-782e" filled="f" strokeweight=".58pt">
              <v:path arrowok="t"/>
            </v:shape>
            <v:shape id="_x0000_s1639" style="position:absolute;left:1351;top:5242;width:0;height:782" coordorigin="1351,5242" coordsize="0,782" path="m1351,6024r,-782e" filled="f" strokeweight=".58pt">
              <v:path arrowok="t"/>
            </v:shape>
            <v:shape id="_x0000_s1638" style="position:absolute;left:2700;top:5242;width:0;height:782" coordorigin="2700,5242" coordsize="0,782" path="m2700,6024r,-782e" filled="f" strokeweight=".58pt">
              <v:path arrowok="t"/>
            </v:shape>
            <v:shape id="_x0000_s1637" style="position:absolute;left:3871;top:5242;width:0;height:782" coordorigin="3871,5242" coordsize="0,782" path="m3871,6024r,-782e" filled="f" strokeweight=".58pt">
              <v:path arrowok="t"/>
            </v:shape>
            <v:shape id="_x0000_s1636" style="position:absolute;left:5239;top:5242;width:0;height:782" coordorigin="5239,5242" coordsize="0,782" path="m5239,6024r,-782e" filled="f" strokeweight=".58pt">
              <v:path arrowok="t"/>
            </v:shape>
            <v:shape id="_x0000_s1635" style="position:absolute;left:6379;top:5242;width:0;height:782" coordorigin="6379,5242" coordsize="0,782" path="m6379,6024r,-782e" filled="f" strokeweight=".58pt">
              <v:path arrowok="t"/>
            </v:shape>
            <v:shape id="_x0000_s1634" style="position:absolute;left:7531;top:5242;width:0;height:782" coordorigin="7531,5242" coordsize="0,782" path="m7531,6024r,-782e" filled="f" strokeweight=".58pt">
              <v:path arrowok="t"/>
            </v:shape>
            <v:shape id="_x0000_s1633" style="position:absolute;left:8575;top:5242;width:0;height:782" coordorigin="8575,5242" coordsize="0,782" path="m8575,6024r,-782e" filled="f" strokeweight=".58pt">
              <v:path arrowok="t"/>
            </v:shape>
            <v:shape id="_x0000_s1632" style="position:absolute;left:9449;top:5242;width:0;height:782" coordorigin="9449,5242" coordsize="0,782" path="m9449,6024r,-782e" filled="f" strokeweight=".58pt">
              <v:path arrowok="t"/>
            </v:shape>
            <v:shape id="_x0000_s1631" style="position:absolute;left:10308;top:5242;width:0;height:782" coordorigin="10308,5242" coordsize="0,782" path="m10308,6024r,-782e" filled="f" strokeweight=".58pt">
              <v:path arrowok="t"/>
            </v:shape>
            <v:shape id="_x0000_s1630" style="position:absolute;left:617;top:6029;width:10663;height:0" coordorigin="617,6029" coordsize="10663,0" path="m617,6029r10663,e" filled="f" strokeweight=".58pt">
              <v:path arrowok="t"/>
            </v:shape>
            <v:shape id="_x0000_s1629" style="position:absolute;left:622;top:6034;width:0;height:782" coordorigin="622,6034" coordsize="0,782" path="m622,6816r,-782e" filled="f" strokeweight=".58pt">
              <v:path arrowok="t"/>
            </v:shape>
            <v:shape id="_x0000_s1628" style="position:absolute;left:1351;top:6034;width:0;height:782" coordorigin="1351,6034" coordsize="0,782" path="m1351,6816r,-782e" filled="f" strokeweight=".58pt">
              <v:path arrowok="t"/>
            </v:shape>
            <v:shape id="_x0000_s1627" style="position:absolute;left:2700;top:6034;width:0;height:782" coordorigin="2700,6034" coordsize="0,782" path="m2700,6816r,-782e" filled="f" strokeweight=".58pt">
              <v:path arrowok="t"/>
            </v:shape>
            <v:shape id="_x0000_s1626" style="position:absolute;left:3871;top:6034;width:0;height:782" coordorigin="3871,6034" coordsize="0,782" path="m3871,6816r,-782e" filled="f" strokeweight=".58pt">
              <v:path arrowok="t"/>
            </v:shape>
            <v:shape id="_x0000_s1625" style="position:absolute;left:5239;top:6034;width:0;height:782" coordorigin="5239,6034" coordsize="0,782" path="m5239,6816r,-782e" filled="f" strokeweight=".58pt">
              <v:path arrowok="t"/>
            </v:shape>
            <v:shape id="_x0000_s1624" style="position:absolute;left:6379;top:6034;width:0;height:782" coordorigin="6379,6034" coordsize="0,782" path="m6379,6816r,-782e" filled="f" strokeweight=".58pt">
              <v:path arrowok="t"/>
            </v:shape>
            <v:shape id="_x0000_s1623" style="position:absolute;left:7531;top:6034;width:0;height:782" coordorigin="7531,6034" coordsize="0,782" path="m7531,6816r,-782e" filled="f" strokeweight=".58pt">
              <v:path arrowok="t"/>
            </v:shape>
            <v:shape id="_x0000_s1622" style="position:absolute;left:8575;top:6034;width:0;height:782" coordorigin="8575,6034" coordsize="0,782" path="m8575,6816r,-782e" filled="f" strokeweight=".58pt">
              <v:path arrowok="t"/>
            </v:shape>
            <v:shape id="_x0000_s1621" style="position:absolute;left:9449;top:6034;width:0;height:782" coordorigin="9449,6034" coordsize="0,782" path="m9449,6816r,-782e" filled="f" strokeweight=".58pt">
              <v:path arrowok="t"/>
            </v:shape>
            <v:shape id="_x0000_s1620" style="position:absolute;left:10308;top:6034;width:0;height:782" coordorigin="10308,6034" coordsize="0,782" path="m10308,6816r,-782e" filled="f" strokeweight=".58pt">
              <v:path arrowok="t"/>
            </v:shape>
            <v:shape id="_x0000_s1619" style="position:absolute;left:617;top:6821;width:10663;height:0" coordorigin="617,6821" coordsize="10663,0" path="m617,6821r10663,e" filled="f" strokeweight=".58pt">
              <v:path arrowok="t"/>
            </v:shape>
            <v:shape id="_x0000_s1618" style="position:absolute;left:622;top:6826;width:0;height:782" coordorigin="622,6826" coordsize="0,782" path="m622,7608r,-782e" filled="f" strokeweight=".58pt">
              <v:path arrowok="t"/>
            </v:shape>
            <v:shape id="_x0000_s1617" style="position:absolute;left:1351;top:6826;width:0;height:782" coordorigin="1351,6826" coordsize="0,782" path="m1351,7608r,-782e" filled="f" strokeweight=".58pt">
              <v:path arrowok="t"/>
            </v:shape>
            <v:shape id="_x0000_s1616" style="position:absolute;left:2700;top:6826;width:0;height:782" coordorigin="2700,6826" coordsize="0,782" path="m2700,7608r,-782e" filled="f" strokeweight=".58pt">
              <v:path arrowok="t"/>
            </v:shape>
            <v:shape id="_x0000_s1615" style="position:absolute;left:3871;top:6826;width:0;height:782" coordorigin="3871,6826" coordsize="0,782" path="m3871,7608r,-782e" filled="f" strokeweight=".58pt">
              <v:path arrowok="t"/>
            </v:shape>
            <v:shape id="_x0000_s1614" style="position:absolute;left:5239;top:6826;width:0;height:782" coordorigin="5239,6826" coordsize="0,782" path="m5239,7608r,-782e" filled="f" strokeweight=".58pt">
              <v:path arrowok="t"/>
            </v:shape>
            <v:shape id="_x0000_s1613" style="position:absolute;left:6379;top:6826;width:0;height:782" coordorigin="6379,6826" coordsize="0,782" path="m6379,7608r,-782e" filled="f" strokeweight=".58pt">
              <v:path arrowok="t"/>
            </v:shape>
            <v:shape id="_x0000_s1612" style="position:absolute;left:7531;top:6826;width:0;height:782" coordorigin="7531,6826" coordsize="0,782" path="m7531,7608r,-782e" filled="f" strokeweight=".58pt">
              <v:path arrowok="t"/>
            </v:shape>
            <v:shape id="_x0000_s1611" style="position:absolute;left:8575;top:6826;width:0;height:782" coordorigin="8575,6826" coordsize="0,782" path="m8575,7608r,-782e" filled="f" strokeweight=".58pt">
              <v:path arrowok="t"/>
            </v:shape>
            <v:shape id="_x0000_s1610" style="position:absolute;left:9449;top:6826;width:0;height:782" coordorigin="9449,6826" coordsize="0,782" path="m9449,7608r,-782e" filled="f" strokeweight=".58pt">
              <v:path arrowok="t"/>
            </v:shape>
            <v:shape id="_x0000_s1609" style="position:absolute;left:10308;top:6826;width:0;height:782" coordorigin="10308,6826" coordsize="0,782" path="m10308,7608r,-782e" filled="f" strokeweight=".58pt">
              <v:path arrowok="t"/>
            </v:shape>
            <v:shape id="_x0000_s1608" style="position:absolute;left:617;top:7613;width:10663;height:0" coordorigin="617,7613" coordsize="10663,0" path="m617,7613r10663,e" filled="f" strokeweight=".58pt">
              <v:path arrowok="t"/>
            </v:shape>
            <v:shape id="_x0000_s1607" style="position:absolute;left:622;top:7618;width:0;height:782" coordorigin="622,7618" coordsize="0,782" path="m622,8400r,-782e" filled="f" strokeweight=".58pt">
              <v:path arrowok="t"/>
            </v:shape>
            <v:shape id="_x0000_s1606" style="position:absolute;left:1351;top:7618;width:0;height:782" coordorigin="1351,7618" coordsize="0,782" path="m1351,8400r,-782e" filled="f" strokeweight=".58pt">
              <v:path arrowok="t"/>
            </v:shape>
            <v:shape id="_x0000_s1605" style="position:absolute;left:2700;top:7618;width:0;height:782" coordorigin="2700,7618" coordsize="0,782" path="m2700,8400r,-782e" filled="f" strokeweight=".58pt">
              <v:path arrowok="t"/>
            </v:shape>
            <v:shape id="_x0000_s1604" style="position:absolute;left:3871;top:7618;width:0;height:782" coordorigin="3871,7618" coordsize="0,782" path="m3871,8400r,-782e" filled="f" strokeweight=".58pt">
              <v:path arrowok="t"/>
            </v:shape>
            <v:shape id="_x0000_s1603" style="position:absolute;left:5239;top:7618;width:0;height:782" coordorigin="5239,7618" coordsize="0,782" path="m5239,8400r,-782e" filled="f" strokeweight=".58pt">
              <v:path arrowok="t"/>
            </v:shape>
            <v:shape id="_x0000_s1602" style="position:absolute;left:6379;top:7618;width:0;height:782" coordorigin="6379,7618" coordsize="0,782" path="m6379,8400r,-782e" filled="f" strokeweight=".58pt">
              <v:path arrowok="t"/>
            </v:shape>
            <v:shape id="_x0000_s1601" style="position:absolute;left:7531;top:7618;width:0;height:782" coordorigin="7531,7618" coordsize="0,782" path="m7531,8400r,-782e" filled="f" strokeweight=".58pt">
              <v:path arrowok="t"/>
            </v:shape>
            <v:shape id="_x0000_s1600" style="position:absolute;left:8575;top:7618;width:0;height:782" coordorigin="8575,7618" coordsize="0,782" path="m8575,8400r,-782e" filled="f" strokeweight=".58pt">
              <v:path arrowok="t"/>
            </v:shape>
            <v:shape id="_x0000_s1599" style="position:absolute;left:9449;top:7618;width:0;height:782" coordorigin="9449,7618" coordsize="0,782" path="m9449,8400r,-782e" filled="f" strokeweight=".58pt">
              <v:path arrowok="t"/>
            </v:shape>
            <v:shape id="_x0000_s1598" style="position:absolute;left:10308;top:7618;width:0;height:782" coordorigin="10308,7618" coordsize="0,782" path="m10308,8400r,-782e" filled="f" strokeweight=".58pt">
              <v:path arrowok="t"/>
            </v:shape>
            <v:shape id="_x0000_s1597" style="position:absolute;left:617;top:8405;width:10663;height:0" coordorigin="617,8405" coordsize="10663,0" path="m617,8405r10663,e" filled="f" strokeweight=".58pt">
              <v:path arrowok="t"/>
            </v:shape>
            <v:shape id="_x0000_s1596" style="position:absolute;left:622;top:8410;width:0;height:665" coordorigin="622,8410" coordsize="0,665" path="m622,9074r,-664e" filled="f" strokeweight=".58pt">
              <v:path arrowok="t"/>
            </v:shape>
            <v:shape id="_x0000_s1595" style="position:absolute;left:617;top:9070;width:730;height:0" coordorigin="617,9070" coordsize="730,0" path="m617,9070r729,e" filled="f" strokeweight=".58pt">
              <v:path arrowok="t"/>
            </v:shape>
            <v:shape id="_x0000_s1594" style="position:absolute;left:1351;top:8410;width:0;height:665" coordorigin="1351,8410" coordsize="0,665" path="m1351,9074r,-664e" filled="f" strokeweight=".58pt">
              <v:path arrowok="t"/>
            </v:shape>
            <v:shape id="_x0000_s1593" style="position:absolute;left:1356;top:9070;width:9924;height:0" coordorigin="1356,9070" coordsize="9924,0" path="m1356,9070r9924,e" filled="f" strokeweight=".58pt">
              <v:path arrowok="t"/>
            </v:shape>
            <v:shape id="_x0000_s1592" style="position:absolute;left:11285;top:3310;width:0;height:5765" coordorigin="11285,3310" coordsize="0,5765" path="m11285,9074r,-5764e" filled="f" strokeweight=".58pt">
              <v:path arrowok="t"/>
            </v:shape>
            <w10:wrap anchorx="page" anchory="page"/>
          </v:group>
        </w:pict>
      </w:r>
    </w:p>
    <w:p w:rsidR="001D3DD6" w:rsidRDefault="001D3DD6" w:rsidP="001D3DD6">
      <w:pPr>
        <w:spacing w:before="29" w:line="260" w:lineRule="exact"/>
        <w:ind w:left="3222"/>
        <w:rPr>
          <w:sz w:val="24"/>
          <w:szCs w:val="24"/>
        </w:rPr>
      </w:pPr>
      <w:r>
        <w:rPr>
          <w:position w:val="-1"/>
          <w:sz w:val="24"/>
          <w:szCs w:val="24"/>
        </w:rPr>
        <w:t>Details of the other Semesters will be given later</w:t>
      </w:r>
    </w:p>
    <w:p w:rsidR="001D3DD6" w:rsidRDefault="001D3DD6" w:rsidP="001D3DD6">
      <w:pPr>
        <w:spacing w:line="200" w:lineRule="exact"/>
      </w:pPr>
    </w:p>
    <w:p w:rsidR="001D3DD6" w:rsidRDefault="001D3DD6" w:rsidP="001D3DD6">
      <w:pPr>
        <w:spacing w:line="200" w:lineRule="exact"/>
      </w:pPr>
    </w:p>
    <w:p w:rsidR="001C58C1" w:rsidRDefault="001C58C1">
      <w:pPr>
        <w:spacing w:before="29" w:line="260" w:lineRule="exact"/>
        <w:ind w:left="3222"/>
        <w:rPr>
          <w:position w:val="-1"/>
          <w:sz w:val="24"/>
          <w:szCs w:val="24"/>
        </w:rPr>
      </w:pPr>
    </w:p>
    <w:p w:rsidR="001C58C1" w:rsidRDefault="001C58C1">
      <w:pPr>
        <w:spacing w:before="29" w:line="260" w:lineRule="exact"/>
        <w:ind w:left="3222"/>
        <w:rPr>
          <w:position w:val="-1"/>
          <w:sz w:val="24"/>
          <w:szCs w:val="24"/>
        </w:rPr>
      </w:pPr>
    </w:p>
    <w:p w:rsidR="001C58C1" w:rsidRDefault="001C58C1">
      <w:pPr>
        <w:spacing w:before="29" w:line="260" w:lineRule="exact"/>
        <w:ind w:left="3222"/>
        <w:rPr>
          <w:position w:val="-1"/>
          <w:sz w:val="24"/>
          <w:szCs w:val="24"/>
        </w:rPr>
      </w:pPr>
    </w:p>
    <w:p w:rsidR="001C58C1" w:rsidRDefault="001C58C1">
      <w:pPr>
        <w:spacing w:before="29" w:line="260" w:lineRule="exact"/>
        <w:ind w:left="3222"/>
        <w:rPr>
          <w:position w:val="-1"/>
          <w:sz w:val="24"/>
          <w:szCs w:val="24"/>
        </w:rPr>
      </w:pPr>
    </w:p>
    <w:p w:rsidR="001C58C1" w:rsidRDefault="001C58C1">
      <w:pPr>
        <w:spacing w:before="29" w:line="260" w:lineRule="exact"/>
        <w:ind w:left="3222"/>
        <w:rPr>
          <w:position w:val="-1"/>
          <w:sz w:val="24"/>
          <w:szCs w:val="24"/>
        </w:rPr>
      </w:pPr>
    </w:p>
    <w:p w:rsidR="001C58C1" w:rsidRDefault="001C58C1">
      <w:pPr>
        <w:spacing w:before="29" w:line="260" w:lineRule="exact"/>
        <w:ind w:left="3222"/>
        <w:rPr>
          <w:position w:val="-1"/>
          <w:sz w:val="24"/>
          <w:szCs w:val="24"/>
        </w:rPr>
      </w:pPr>
    </w:p>
    <w:p w:rsidR="001C58C1" w:rsidRDefault="001C58C1">
      <w:pPr>
        <w:spacing w:before="29" w:line="260" w:lineRule="exact"/>
        <w:ind w:left="3222"/>
        <w:rPr>
          <w:position w:val="-1"/>
          <w:sz w:val="24"/>
          <w:szCs w:val="24"/>
        </w:rPr>
      </w:pPr>
    </w:p>
    <w:p w:rsidR="00F503F0" w:rsidRDefault="00F503F0">
      <w:pPr>
        <w:spacing w:before="3" w:line="220" w:lineRule="exact"/>
        <w:rPr>
          <w:sz w:val="22"/>
          <w:szCs w:val="22"/>
        </w:rPr>
      </w:pPr>
    </w:p>
    <w:p w:rsidR="00F503F0" w:rsidRDefault="004917F0">
      <w:pPr>
        <w:spacing w:before="32"/>
        <w:ind w:left="100"/>
        <w:rPr>
          <w:sz w:val="22"/>
          <w:szCs w:val="22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C58C1">
        <w:rPr>
          <w:sz w:val="22"/>
          <w:szCs w:val="22"/>
        </w:rPr>
        <w:t>Student shall choose two AECC, out of which Kannada as AECC is mandatory.</w:t>
      </w:r>
    </w:p>
    <w:p w:rsidR="00F503F0" w:rsidRPr="00136E4C" w:rsidRDefault="001C58C1" w:rsidP="00EE5CB9">
      <w:pPr>
        <w:spacing w:before="68"/>
        <w:ind w:left="3325" w:right="3020"/>
        <w:jc w:val="center"/>
        <w:rPr>
          <w:b/>
          <w:sz w:val="30"/>
          <w:szCs w:val="30"/>
        </w:rPr>
      </w:pPr>
      <w:r w:rsidRPr="00136E4C">
        <w:rPr>
          <w:b/>
          <w:sz w:val="24"/>
          <w:szCs w:val="24"/>
        </w:rPr>
        <w:lastRenderedPageBreak/>
        <w:t xml:space="preserve">Name of Course (Subject): </w:t>
      </w:r>
      <w:r w:rsidR="00EE5CB9" w:rsidRPr="00EE5CB9">
        <w:rPr>
          <w:b/>
          <w:sz w:val="32"/>
          <w:szCs w:val="32"/>
        </w:rPr>
        <w:t>S</w:t>
      </w:r>
      <w:r w:rsidRPr="00EE5CB9">
        <w:rPr>
          <w:b/>
          <w:sz w:val="32"/>
          <w:szCs w:val="32"/>
        </w:rPr>
        <w:t>A</w:t>
      </w:r>
      <w:r w:rsidRPr="00136E4C">
        <w:rPr>
          <w:b/>
          <w:sz w:val="30"/>
          <w:szCs w:val="30"/>
        </w:rPr>
        <w:t>NSKRIT</w:t>
      </w:r>
    </w:p>
    <w:p w:rsidR="00F503F0" w:rsidRPr="00136E4C" w:rsidRDefault="00F503F0">
      <w:pPr>
        <w:spacing w:before="8" w:line="160" w:lineRule="exact"/>
        <w:rPr>
          <w:b/>
          <w:sz w:val="17"/>
          <w:szCs w:val="17"/>
        </w:rPr>
      </w:pPr>
    </w:p>
    <w:p w:rsidR="000624E0" w:rsidRPr="00136E4C" w:rsidRDefault="001C58C1">
      <w:pPr>
        <w:spacing w:line="362" w:lineRule="auto"/>
        <w:ind w:left="1888" w:right="1980" w:firstLine="4"/>
        <w:jc w:val="center"/>
        <w:rPr>
          <w:b/>
          <w:sz w:val="30"/>
          <w:szCs w:val="30"/>
        </w:rPr>
      </w:pPr>
      <w:r w:rsidRPr="00136E4C">
        <w:rPr>
          <w:b/>
          <w:sz w:val="30"/>
          <w:szCs w:val="30"/>
        </w:rPr>
        <w:t xml:space="preserve">Semester - </w:t>
      </w:r>
      <w:r w:rsidRPr="00136E4C">
        <w:rPr>
          <w:b/>
          <w:w w:val="101"/>
          <w:sz w:val="30"/>
          <w:szCs w:val="30"/>
        </w:rPr>
        <w:t xml:space="preserve">III </w:t>
      </w:r>
      <w:r w:rsidRPr="00136E4C">
        <w:rPr>
          <w:b/>
          <w:sz w:val="30"/>
          <w:szCs w:val="30"/>
        </w:rPr>
        <w:t>B.A./B.S.W./</w:t>
      </w:r>
    </w:p>
    <w:p w:rsidR="00F503F0" w:rsidRPr="00136E4C" w:rsidRDefault="001C58C1">
      <w:pPr>
        <w:spacing w:line="362" w:lineRule="auto"/>
        <w:ind w:left="1888" w:right="1980" w:firstLine="4"/>
        <w:jc w:val="center"/>
        <w:rPr>
          <w:b/>
          <w:sz w:val="30"/>
          <w:szCs w:val="30"/>
        </w:rPr>
      </w:pPr>
      <w:r w:rsidRPr="00136E4C">
        <w:rPr>
          <w:b/>
          <w:sz w:val="30"/>
          <w:szCs w:val="30"/>
        </w:rPr>
        <w:t xml:space="preserve"> </w:t>
      </w:r>
      <w:r w:rsidRPr="00136E4C">
        <w:rPr>
          <w:b/>
          <w:sz w:val="22"/>
          <w:szCs w:val="22"/>
        </w:rPr>
        <w:t xml:space="preserve">Subject: </w:t>
      </w:r>
      <w:r w:rsidRPr="00136E4C">
        <w:rPr>
          <w:b/>
          <w:sz w:val="30"/>
          <w:szCs w:val="30"/>
        </w:rPr>
        <w:t>SANSKRIT</w:t>
      </w:r>
    </w:p>
    <w:p w:rsidR="00F503F0" w:rsidRPr="00136E4C" w:rsidRDefault="001C58C1">
      <w:pPr>
        <w:spacing w:before="9"/>
        <w:ind w:left="2998" w:right="3088"/>
        <w:jc w:val="center"/>
        <w:rPr>
          <w:b/>
          <w:sz w:val="22"/>
          <w:szCs w:val="22"/>
        </w:rPr>
      </w:pPr>
      <w:r w:rsidRPr="00136E4C">
        <w:rPr>
          <w:b/>
          <w:sz w:val="22"/>
          <w:szCs w:val="22"/>
        </w:rPr>
        <w:t>Ability Enhancement Compulsory Course (AECC)</w:t>
      </w:r>
    </w:p>
    <w:p w:rsidR="00F503F0" w:rsidRPr="00136E4C" w:rsidRDefault="00F503F0">
      <w:pPr>
        <w:spacing w:before="8" w:line="100" w:lineRule="exact"/>
        <w:rPr>
          <w:b/>
          <w:sz w:val="10"/>
          <w:szCs w:val="10"/>
        </w:rPr>
      </w:pPr>
    </w:p>
    <w:p w:rsidR="00F503F0" w:rsidRPr="00136E4C" w:rsidRDefault="00F503F0">
      <w:pPr>
        <w:spacing w:line="200" w:lineRule="exact"/>
        <w:rPr>
          <w:b/>
        </w:rPr>
      </w:pPr>
    </w:p>
    <w:p w:rsidR="00F503F0" w:rsidRPr="00136E4C" w:rsidRDefault="00F503F0">
      <w:pPr>
        <w:spacing w:line="200" w:lineRule="exact"/>
        <w:rPr>
          <w:b/>
        </w:rPr>
      </w:pPr>
    </w:p>
    <w:p w:rsidR="00F503F0" w:rsidRPr="00136E4C" w:rsidRDefault="001C58C1">
      <w:pPr>
        <w:spacing w:line="240" w:lineRule="exact"/>
        <w:ind w:left="4980" w:right="5066"/>
        <w:jc w:val="center"/>
        <w:rPr>
          <w:b/>
          <w:sz w:val="22"/>
          <w:szCs w:val="22"/>
        </w:rPr>
      </w:pPr>
      <w:r w:rsidRPr="00136E4C">
        <w:rPr>
          <w:b/>
          <w:position w:val="-1"/>
          <w:sz w:val="22"/>
          <w:szCs w:val="22"/>
        </w:rPr>
        <w:t>AECC-3</w:t>
      </w:r>
    </w:p>
    <w:p w:rsidR="00F503F0" w:rsidRDefault="00F503F0">
      <w:pPr>
        <w:spacing w:line="200" w:lineRule="exact"/>
      </w:pPr>
    </w:p>
    <w:p w:rsidR="00F503F0" w:rsidRDefault="00F503F0">
      <w:pPr>
        <w:spacing w:before="9" w:line="280" w:lineRule="exact"/>
        <w:rPr>
          <w:sz w:val="28"/>
          <w:szCs w:val="28"/>
        </w:rPr>
        <w:sectPr w:rsidR="00F503F0">
          <w:pgSz w:w="11920" w:h="16840"/>
          <w:pgMar w:top="1020" w:right="460" w:bottom="280" w:left="520" w:header="0" w:footer="851" w:gutter="0"/>
          <w:cols w:space="720"/>
        </w:sectPr>
      </w:pPr>
    </w:p>
    <w:p w:rsidR="004917F0" w:rsidRDefault="004917F0">
      <w:pPr>
        <w:spacing w:before="77"/>
        <w:ind w:left="66" w:right="-41"/>
        <w:jc w:val="center"/>
        <w:rPr>
          <w:sz w:val="24"/>
          <w:szCs w:val="24"/>
        </w:rPr>
      </w:pPr>
    </w:p>
    <w:p w:rsidR="004917F0" w:rsidRDefault="004917F0">
      <w:pPr>
        <w:spacing w:before="77"/>
        <w:ind w:left="66" w:right="-41"/>
        <w:jc w:val="center"/>
        <w:rPr>
          <w:sz w:val="24"/>
          <w:szCs w:val="24"/>
        </w:rPr>
      </w:pPr>
    </w:p>
    <w:p w:rsidR="004917F0" w:rsidRDefault="004917F0">
      <w:pPr>
        <w:spacing w:before="77"/>
        <w:ind w:left="66" w:right="-41"/>
        <w:jc w:val="center"/>
        <w:rPr>
          <w:sz w:val="24"/>
          <w:szCs w:val="24"/>
        </w:rPr>
      </w:pPr>
    </w:p>
    <w:p w:rsidR="00F503F0" w:rsidRDefault="001C58C1">
      <w:pPr>
        <w:spacing w:before="77"/>
        <w:ind w:left="66" w:right="-41"/>
        <w:jc w:val="center"/>
        <w:rPr>
          <w:sz w:val="24"/>
          <w:szCs w:val="24"/>
        </w:rPr>
      </w:pPr>
      <w:r>
        <w:rPr>
          <w:sz w:val="24"/>
          <w:szCs w:val="24"/>
        </w:rPr>
        <w:t>Course</w:t>
      </w:r>
    </w:p>
    <w:p w:rsidR="00F503F0" w:rsidRDefault="00F503F0">
      <w:pPr>
        <w:spacing w:before="7" w:line="120" w:lineRule="exact"/>
        <w:rPr>
          <w:sz w:val="13"/>
          <w:szCs w:val="13"/>
        </w:rPr>
      </w:pPr>
    </w:p>
    <w:p w:rsidR="00F503F0" w:rsidRDefault="001C58C1">
      <w:pPr>
        <w:ind w:left="232" w:right="125"/>
        <w:jc w:val="center"/>
        <w:rPr>
          <w:sz w:val="24"/>
          <w:szCs w:val="24"/>
        </w:rPr>
      </w:pPr>
      <w:r>
        <w:rPr>
          <w:sz w:val="24"/>
          <w:szCs w:val="24"/>
        </w:rPr>
        <w:t>No.</w:t>
      </w:r>
    </w:p>
    <w:p w:rsidR="004917F0" w:rsidRDefault="001C58C1">
      <w:pPr>
        <w:spacing w:before="77"/>
        <w:ind w:right="-61"/>
      </w:pPr>
      <w:r>
        <w:br w:type="column"/>
      </w:r>
    </w:p>
    <w:p w:rsidR="004917F0" w:rsidRDefault="004917F0">
      <w:pPr>
        <w:spacing w:before="77"/>
        <w:ind w:right="-61"/>
      </w:pPr>
    </w:p>
    <w:p w:rsidR="004917F0" w:rsidRDefault="004917F0">
      <w:pPr>
        <w:spacing w:before="77"/>
        <w:ind w:right="-61"/>
      </w:pPr>
    </w:p>
    <w:p w:rsidR="00F503F0" w:rsidRDefault="001C58C1">
      <w:pPr>
        <w:spacing w:before="77"/>
        <w:ind w:right="-61"/>
        <w:rPr>
          <w:sz w:val="24"/>
          <w:szCs w:val="24"/>
        </w:rPr>
      </w:pPr>
      <w:r>
        <w:rPr>
          <w:sz w:val="24"/>
          <w:szCs w:val="24"/>
        </w:rPr>
        <w:t>Type of</w:t>
      </w:r>
    </w:p>
    <w:p w:rsidR="00F503F0" w:rsidRDefault="00F503F0">
      <w:pPr>
        <w:spacing w:before="7" w:line="120" w:lineRule="exact"/>
        <w:rPr>
          <w:sz w:val="13"/>
          <w:szCs w:val="13"/>
        </w:rPr>
      </w:pPr>
    </w:p>
    <w:p w:rsidR="00F503F0" w:rsidRDefault="001C58C1">
      <w:pPr>
        <w:ind w:left="36"/>
        <w:rPr>
          <w:sz w:val="24"/>
          <w:szCs w:val="24"/>
        </w:rPr>
      </w:pPr>
      <w:r>
        <w:rPr>
          <w:sz w:val="24"/>
          <w:szCs w:val="24"/>
        </w:rPr>
        <w:t>Course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4917F0" w:rsidRDefault="004917F0">
      <w:pPr>
        <w:spacing w:line="360" w:lineRule="auto"/>
        <w:ind w:right="-34" w:firstLine="7"/>
        <w:rPr>
          <w:w w:val="99"/>
        </w:rPr>
      </w:pPr>
    </w:p>
    <w:p w:rsidR="004917F0" w:rsidRDefault="004917F0">
      <w:pPr>
        <w:spacing w:line="360" w:lineRule="auto"/>
        <w:ind w:right="-34" w:firstLine="7"/>
        <w:rPr>
          <w:w w:val="99"/>
        </w:rPr>
      </w:pPr>
    </w:p>
    <w:p w:rsidR="004917F0" w:rsidRDefault="004917F0">
      <w:pPr>
        <w:spacing w:line="360" w:lineRule="auto"/>
        <w:ind w:right="-34" w:firstLine="7"/>
        <w:rPr>
          <w:w w:val="99"/>
        </w:rPr>
      </w:pPr>
    </w:p>
    <w:p w:rsidR="00F503F0" w:rsidRDefault="001C58C1">
      <w:pPr>
        <w:spacing w:line="360" w:lineRule="auto"/>
        <w:ind w:right="-34" w:firstLine="7"/>
      </w:pPr>
      <w:r>
        <w:rPr>
          <w:w w:val="99"/>
        </w:rPr>
        <w:t>Theory</w:t>
      </w:r>
      <w:r>
        <w:t xml:space="preserve"> </w:t>
      </w:r>
      <w:r>
        <w:rPr>
          <w:w w:val="99"/>
        </w:rPr>
        <w:t>/ Practical</w:t>
      </w:r>
    </w:p>
    <w:p w:rsidR="004917F0" w:rsidRDefault="001C58C1">
      <w:pPr>
        <w:spacing w:before="29" w:line="286" w:lineRule="auto"/>
        <w:ind w:left="1013" w:right="-47" w:hanging="1013"/>
      </w:pPr>
      <w:r>
        <w:br w:type="column"/>
      </w:r>
    </w:p>
    <w:p w:rsidR="004917F0" w:rsidRDefault="004917F0">
      <w:pPr>
        <w:spacing w:before="29" w:line="286" w:lineRule="auto"/>
        <w:ind w:left="1013" w:right="-47" w:hanging="1013"/>
      </w:pPr>
    </w:p>
    <w:p w:rsidR="00035A56" w:rsidRDefault="00035A56">
      <w:pPr>
        <w:spacing w:before="29" w:line="286" w:lineRule="auto"/>
        <w:ind w:left="1013" w:right="-47" w:hanging="1013"/>
        <w:rPr>
          <w:w w:val="99"/>
          <w:position w:val="-8"/>
        </w:rPr>
      </w:pPr>
    </w:p>
    <w:p w:rsidR="00F503F0" w:rsidRDefault="001C58C1">
      <w:pPr>
        <w:spacing w:before="29" w:line="286" w:lineRule="auto"/>
        <w:ind w:left="1013" w:right="-47" w:hanging="1013"/>
        <w:rPr>
          <w:sz w:val="24"/>
          <w:szCs w:val="24"/>
        </w:rPr>
      </w:pPr>
      <w:r>
        <w:rPr>
          <w:w w:val="99"/>
          <w:position w:val="-8"/>
        </w:rPr>
        <w:t>Credits</w:t>
      </w:r>
      <w:r>
        <w:rPr>
          <w:position w:val="-8"/>
        </w:rPr>
        <w:t xml:space="preserve">      </w:t>
      </w:r>
      <w:r>
        <w:rPr>
          <w:sz w:val="24"/>
          <w:szCs w:val="24"/>
        </w:rPr>
        <w:t>Instruction hour per</w:t>
      </w:r>
    </w:p>
    <w:p w:rsidR="00F503F0" w:rsidRDefault="001C58C1">
      <w:pPr>
        <w:spacing w:before="85" w:line="260" w:lineRule="exact"/>
        <w:ind w:left="1162"/>
        <w:rPr>
          <w:sz w:val="24"/>
          <w:szCs w:val="24"/>
        </w:rPr>
      </w:pPr>
      <w:r>
        <w:rPr>
          <w:position w:val="-1"/>
          <w:sz w:val="24"/>
          <w:szCs w:val="24"/>
        </w:rPr>
        <w:t>week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4917F0" w:rsidRDefault="004917F0">
      <w:pPr>
        <w:ind w:left="88" w:right="87"/>
        <w:jc w:val="center"/>
        <w:rPr>
          <w:w w:val="99"/>
        </w:rPr>
      </w:pPr>
    </w:p>
    <w:p w:rsidR="004917F0" w:rsidRDefault="004917F0">
      <w:pPr>
        <w:ind w:left="88" w:right="87"/>
        <w:jc w:val="center"/>
        <w:rPr>
          <w:w w:val="99"/>
        </w:rPr>
      </w:pPr>
    </w:p>
    <w:p w:rsidR="004917F0" w:rsidRDefault="004917F0">
      <w:pPr>
        <w:ind w:left="88" w:right="87"/>
        <w:jc w:val="center"/>
        <w:rPr>
          <w:w w:val="99"/>
        </w:rPr>
      </w:pPr>
    </w:p>
    <w:p w:rsidR="00F503F0" w:rsidRDefault="001C58C1">
      <w:pPr>
        <w:ind w:left="88" w:right="87"/>
        <w:jc w:val="center"/>
      </w:pPr>
      <w:r>
        <w:rPr>
          <w:w w:val="99"/>
        </w:rPr>
        <w:t>Total</w:t>
      </w:r>
      <w:r>
        <w:t xml:space="preserve"> </w:t>
      </w:r>
      <w:r>
        <w:rPr>
          <w:w w:val="99"/>
        </w:rPr>
        <w:t>No.</w:t>
      </w:r>
      <w:r>
        <w:t xml:space="preserve"> </w:t>
      </w:r>
      <w:r>
        <w:rPr>
          <w:w w:val="99"/>
        </w:rPr>
        <w:t>of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ind w:left="-35" w:right="-35"/>
        <w:jc w:val="center"/>
      </w:pPr>
      <w:r>
        <w:rPr>
          <w:w w:val="99"/>
        </w:rPr>
        <w:t>Lectures/Hours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ind w:left="164" w:right="163"/>
        <w:jc w:val="center"/>
      </w:pPr>
      <w:r>
        <w:rPr>
          <w:w w:val="99"/>
        </w:rPr>
        <w:t>/</w:t>
      </w:r>
      <w:r>
        <w:t xml:space="preserve"> </w:t>
      </w:r>
      <w:r>
        <w:rPr>
          <w:w w:val="99"/>
        </w:rPr>
        <w:t>Semester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4917F0" w:rsidRDefault="004917F0">
      <w:pPr>
        <w:spacing w:line="360" w:lineRule="auto"/>
        <w:ind w:left="14" w:right="-34" w:hanging="14"/>
        <w:rPr>
          <w:w w:val="99"/>
        </w:rPr>
      </w:pPr>
    </w:p>
    <w:p w:rsidR="004917F0" w:rsidRDefault="004917F0">
      <w:pPr>
        <w:spacing w:line="360" w:lineRule="auto"/>
        <w:ind w:left="14" w:right="-34" w:hanging="14"/>
        <w:rPr>
          <w:w w:val="99"/>
        </w:rPr>
      </w:pPr>
    </w:p>
    <w:p w:rsidR="004917F0" w:rsidRDefault="004917F0">
      <w:pPr>
        <w:spacing w:line="360" w:lineRule="auto"/>
        <w:ind w:left="14" w:right="-34" w:hanging="14"/>
        <w:rPr>
          <w:w w:val="99"/>
        </w:rPr>
      </w:pPr>
    </w:p>
    <w:p w:rsidR="00F503F0" w:rsidRDefault="001C58C1">
      <w:pPr>
        <w:spacing w:line="360" w:lineRule="auto"/>
        <w:ind w:left="14" w:right="-34" w:hanging="14"/>
      </w:pPr>
      <w:r>
        <w:rPr>
          <w:w w:val="99"/>
        </w:rPr>
        <w:t>Duration of</w:t>
      </w:r>
      <w:r>
        <w:t xml:space="preserve"> </w:t>
      </w:r>
      <w:r>
        <w:rPr>
          <w:w w:val="99"/>
        </w:rPr>
        <w:t>Exam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4917F0" w:rsidRDefault="004917F0">
      <w:pPr>
        <w:spacing w:line="360" w:lineRule="auto"/>
        <w:ind w:left="-16" w:right="-16" w:firstLine="4"/>
        <w:jc w:val="center"/>
        <w:rPr>
          <w:sz w:val="18"/>
          <w:szCs w:val="18"/>
        </w:rPr>
      </w:pPr>
    </w:p>
    <w:p w:rsidR="004917F0" w:rsidRDefault="004917F0">
      <w:pPr>
        <w:spacing w:line="360" w:lineRule="auto"/>
        <w:ind w:left="-16" w:right="-16" w:firstLine="4"/>
        <w:jc w:val="center"/>
        <w:rPr>
          <w:sz w:val="18"/>
          <w:szCs w:val="18"/>
        </w:rPr>
      </w:pPr>
    </w:p>
    <w:p w:rsidR="004917F0" w:rsidRDefault="004917F0">
      <w:pPr>
        <w:spacing w:line="360" w:lineRule="auto"/>
        <w:ind w:left="-16" w:right="-16" w:firstLine="4"/>
        <w:jc w:val="center"/>
        <w:rPr>
          <w:sz w:val="18"/>
          <w:szCs w:val="18"/>
        </w:rPr>
      </w:pPr>
    </w:p>
    <w:p w:rsidR="00F503F0" w:rsidRDefault="001C58C1">
      <w:pPr>
        <w:spacing w:line="360" w:lineRule="auto"/>
        <w:ind w:left="-16" w:right="-16" w:firstLine="4"/>
        <w:jc w:val="center"/>
        <w:rPr>
          <w:sz w:val="18"/>
          <w:szCs w:val="18"/>
        </w:rPr>
      </w:pPr>
      <w:r>
        <w:rPr>
          <w:sz w:val="18"/>
          <w:szCs w:val="18"/>
        </w:rPr>
        <w:t>Formative Assessment Marks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4917F0" w:rsidRDefault="004917F0">
      <w:pPr>
        <w:ind w:left="-34" w:right="-34"/>
        <w:jc w:val="center"/>
        <w:rPr>
          <w:sz w:val="18"/>
          <w:szCs w:val="18"/>
        </w:rPr>
      </w:pPr>
    </w:p>
    <w:p w:rsidR="004917F0" w:rsidRDefault="004917F0">
      <w:pPr>
        <w:ind w:left="-34" w:right="-34"/>
        <w:jc w:val="center"/>
        <w:rPr>
          <w:sz w:val="18"/>
          <w:szCs w:val="18"/>
        </w:rPr>
      </w:pPr>
    </w:p>
    <w:p w:rsidR="004917F0" w:rsidRDefault="004917F0">
      <w:pPr>
        <w:ind w:left="-34" w:right="-34"/>
        <w:jc w:val="center"/>
        <w:rPr>
          <w:sz w:val="18"/>
          <w:szCs w:val="18"/>
        </w:rPr>
      </w:pPr>
    </w:p>
    <w:p w:rsidR="004917F0" w:rsidRDefault="004917F0">
      <w:pPr>
        <w:ind w:left="-34" w:right="-34"/>
        <w:jc w:val="center"/>
        <w:rPr>
          <w:sz w:val="18"/>
          <w:szCs w:val="18"/>
        </w:rPr>
      </w:pPr>
    </w:p>
    <w:p w:rsidR="00F503F0" w:rsidRDefault="001C58C1">
      <w:pPr>
        <w:ind w:left="-34" w:right="-34"/>
        <w:jc w:val="center"/>
        <w:rPr>
          <w:sz w:val="18"/>
          <w:szCs w:val="18"/>
        </w:rPr>
      </w:pPr>
      <w:r>
        <w:rPr>
          <w:sz w:val="18"/>
          <w:szCs w:val="18"/>
        </w:rPr>
        <w:t>Summative</w:t>
      </w:r>
    </w:p>
    <w:p w:rsidR="00F503F0" w:rsidRDefault="00F503F0">
      <w:pPr>
        <w:spacing w:before="10" w:line="100" w:lineRule="exact"/>
        <w:rPr>
          <w:sz w:val="11"/>
          <w:szCs w:val="11"/>
        </w:rPr>
      </w:pPr>
    </w:p>
    <w:p w:rsidR="00F503F0" w:rsidRDefault="001C58C1">
      <w:pPr>
        <w:spacing w:line="300" w:lineRule="atLeast"/>
        <w:ind w:left="-6" w:right="-2"/>
        <w:jc w:val="center"/>
        <w:rPr>
          <w:sz w:val="18"/>
          <w:szCs w:val="18"/>
        </w:rPr>
      </w:pPr>
      <w:r>
        <w:rPr>
          <w:sz w:val="18"/>
          <w:szCs w:val="18"/>
        </w:rPr>
        <w:t>Assessmen t Marks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4917F0" w:rsidRDefault="004917F0">
      <w:pPr>
        <w:ind w:left="46"/>
        <w:rPr>
          <w:w w:val="99"/>
        </w:rPr>
      </w:pPr>
    </w:p>
    <w:p w:rsidR="004917F0" w:rsidRDefault="004917F0">
      <w:pPr>
        <w:ind w:left="46"/>
        <w:rPr>
          <w:w w:val="99"/>
        </w:rPr>
      </w:pPr>
    </w:p>
    <w:p w:rsidR="004917F0" w:rsidRDefault="004917F0">
      <w:pPr>
        <w:ind w:left="46"/>
        <w:rPr>
          <w:w w:val="99"/>
        </w:rPr>
      </w:pPr>
    </w:p>
    <w:p w:rsidR="004917F0" w:rsidRDefault="004917F0">
      <w:pPr>
        <w:ind w:left="46"/>
        <w:rPr>
          <w:w w:val="99"/>
        </w:rPr>
      </w:pPr>
    </w:p>
    <w:p w:rsidR="00F503F0" w:rsidRDefault="001C58C1">
      <w:pPr>
        <w:ind w:left="46"/>
      </w:pPr>
      <w:r>
        <w:rPr>
          <w:w w:val="99"/>
        </w:rPr>
        <w:t>Total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sectPr w:rsidR="00F503F0">
          <w:type w:val="continuous"/>
          <w:pgSz w:w="11920" w:h="16840"/>
          <w:pgMar w:top="1560" w:right="460" w:bottom="280" w:left="520" w:header="720" w:footer="720" w:gutter="0"/>
          <w:cols w:num="9" w:space="720" w:equalWidth="0">
            <w:col w:w="787" w:space="373"/>
            <w:col w:w="754" w:space="305"/>
            <w:col w:w="700" w:space="308"/>
            <w:col w:w="1935" w:space="300"/>
            <w:col w:w="1234" w:space="287"/>
            <w:col w:w="712" w:space="344"/>
            <w:col w:w="849" w:space="337"/>
            <w:col w:w="823" w:space="255"/>
            <w:col w:w="637"/>
          </w:cols>
        </w:sectPr>
      </w:pPr>
      <w:r>
        <w:rPr>
          <w:w w:val="99"/>
        </w:rPr>
        <w:t>Marks</w:t>
      </w:r>
    </w:p>
    <w:p w:rsidR="00035A56" w:rsidRDefault="00035A56">
      <w:pPr>
        <w:spacing w:before="33"/>
        <w:ind w:left="69" w:right="-35"/>
        <w:jc w:val="center"/>
        <w:rPr>
          <w:w w:val="99"/>
        </w:rPr>
      </w:pPr>
    </w:p>
    <w:p w:rsidR="00F503F0" w:rsidRDefault="001C58C1">
      <w:pPr>
        <w:spacing w:before="33"/>
        <w:ind w:left="69" w:right="-35"/>
        <w:jc w:val="center"/>
      </w:pPr>
      <w:r>
        <w:rPr>
          <w:w w:val="99"/>
        </w:rPr>
        <w:t>Course-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spacing w:line="220" w:lineRule="exact"/>
        <w:ind w:left="309" w:right="205"/>
        <w:jc w:val="center"/>
      </w:pPr>
      <w:r>
        <w:rPr>
          <w:w w:val="99"/>
          <w:position w:val="-1"/>
        </w:rPr>
        <w:t>03</w:t>
      </w:r>
    </w:p>
    <w:p w:rsidR="00F503F0" w:rsidRDefault="001C58C1">
      <w:pPr>
        <w:spacing w:before="4" w:line="160" w:lineRule="exact"/>
        <w:rPr>
          <w:sz w:val="17"/>
          <w:szCs w:val="17"/>
        </w:rPr>
      </w:pPr>
      <w:r>
        <w:br w:type="column"/>
      </w:r>
    </w:p>
    <w:p w:rsidR="00F503F0" w:rsidRDefault="001C58C1">
      <w:pPr>
        <w:rPr>
          <w:sz w:val="24"/>
          <w:szCs w:val="24"/>
        </w:rPr>
        <w:sectPr w:rsidR="00F503F0">
          <w:type w:val="continuous"/>
          <w:pgSz w:w="11920" w:h="16840"/>
          <w:pgMar w:top="1560" w:right="460" w:bottom="280" w:left="520" w:header="720" w:footer="720" w:gutter="0"/>
          <w:cols w:num="2" w:space="720" w:equalWidth="0">
            <w:col w:w="786" w:space="480"/>
            <w:col w:w="9674"/>
          </w:cols>
        </w:sectPr>
      </w:pPr>
      <w:r>
        <w:rPr>
          <w:w w:val="99"/>
        </w:rPr>
        <w:t>AECC</w:t>
      </w:r>
      <w:r>
        <w:t xml:space="preserve">        </w:t>
      </w:r>
      <w:r>
        <w:rPr>
          <w:sz w:val="24"/>
          <w:szCs w:val="24"/>
        </w:rPr>
        <w:t>Theory        03               04                 42 hrs             2hrs             40                60          100</w:t>
      </w:r>
    </w:p>
    <w:p w:rsidR="00F503F0" w:rsidRDefault="00B90F77">
      <w:pPr>
        <w:spacing w:line="200" w:lineRule="exact"/>
      </w:pPr>
      <w:r w:rsidRPr="00B90F77">
        <w:lastRenderedPageBreak/>
        <w:pict>
          <v:group id="_x0000_s1557" style="position:absolute;margin-left:20.95pt;margin-top:235.4pt;width:553.3pt;height:103.4pt;z-index:-251665408;mso-position-horizontal-relative:page;mso-position-vertical-relative:page" coordorigin="419,4708" coordsize="11066,2068">
            <v:shape id="_x0000_s1590" style="position:absolute;left:425;top:4718;width:11050;height:0" coordorigin="425,4718" coordsize="11050,0" path="m425,4718r11049,e" filled="f" strokeweight=".58pt">
              <v:path arrowok="t"/>
            </v:shape>
            <v:shape id="_x0000_s1589" style="position:absolute;left:430;top:4723;width:0;height:1291" coordorigin="430,4723" coordsize="0,1291" path="m430,6014r,-1291e" filled="f" strokeweight=".58pt">
              <v:path arrowok="t"/>
            </v:shape>
            <v:shape id="_x0000_s1588" style="position:absolute;left:1531;top:4723;width:0;height:1291" coordorigin="1531,4723" coordsize="0,1291" path="m1531,6014r,-1291e" filled="f" strokeweight=".58pt">
              <v:path arrowok="t"/>
            </v:shape>
            <v:shape id="_x0000_s1587" style="position:absolute;left:2611;top:4723;width:0;height:1291" coordorigin="2611,4723" coordsize="0,1291" path="m2611,6014r,-1291e" filled="f" strokeweight=".58pt">
              <v:path arrowok="t"/>
            </v:shape>
            <v:shape id="_x0000_s1586" style="position:absolute;left:3600;top:4723;width:0;height:1291" coordorigin="3600,4723" coordsize="0,1291" path="m3600,6014r,-1291e" filled="f" strokeweight=".58pt">
              <v:path arrowok="t"/>
            </v:shape>
            <v:shape id="_x0000_s1585" style="position:absolute;left:4500;top:4723;width:0;height:1291" coordorigin="4500,4723" coordsize="0,1291" path="m4500,6014r,-1291e" filled="f" strokeweight=".58pt">
              <v:path arrowok="t"/>
            </v:shape>
            <v:shape id="_x0000_s1584" style="position:absolute;left:5851;top:4723;width:0;height:1291" coordorigin="5851,4723" coordsize="0,1291" path="m5851,6014r,-1291e" filled="f" strokeweight=".58pt">
              <v:path arrowok="t"/>
            </v:shape>
            <v:shape id="_x0000_s1583" style="position:absolute;left:7380;top:4723;width:0;height:1291" coordorigin="7380,4723" coordsize="0,1291" path="m7380,6014r,-1291e" filled="f" strokeweight=".58pt">
              <v:path arrowok="t"/>
            </v:shape>
            <v:shape id="_x0000_s1582" style="position:absolute;left:8371;top:4723;width:0;height:1291" coordorigin="8371,4723" coordsize="0,1291" path="m8371,6014r,-1291e" filled="f" strokeweight=".58pt">
              <v:path arrowok="t"/>
            </v:shape>
            <v:shape id="_x0000_s1581" style="position:absolute;left:9631;top:4723;width:0;height:1291" coordorigin="9631,4723" coordsize="0,1291" path="m9631,6014r,-1291e" filled="f" strokeweight=".58pt">
              <v:path arrowok="t"/>
            </v:shape>
            <v:shape id="_x0000_s1580" style="position:absolute;left:10711;top:4723;width:0;height:1291" coordorigin="10711,4723" coordsize="0,1291" path="m10711,6014r,-1291e" filled="f" strokeweight=".58pt">
              <v:path arrowok="t"/>
            </v:shape>
            <v:shape id="_x0000_s1579" style="position:absolute;left:425;top:6019;width:11050;height:0" coordorigin="425,6019" coordsize="11050,0" path="m425,6019r11049,e" filled="f" strokeweight=".58pt">
              <v:path arrowok="t"/>
            </v:shape>
            <v:shape id="_x0000_s1578" style="position:absolute;left:430;top:6024;width:0;height:746" coordorigin="430,6024" coordsize="0,746" path="m430,6770r,-746e" filled="f" strokeweight=".58pt">
              <v:path arrowok="t"/>
            </v:shape>
            <v:shape id="_x0000_s1577" style="position:absolute;left:425;top:6766;width:1102;height:0" coordorigin="425,6766" coordsize="1102,0" path="m425,6766r1101,e" filled="f" strokeweight=".58pt">
              <v:path arrowok="t"/>
            </v:shape>
            <v:shape id="_x0000_s1576" style="position:absolute;left:1531;top:6024;width:0;height:746" coordorigin="1531,6024" coordsize="0,746" path="m1531,6770r,-746e" filled="f" strokeweight=".58pt">
              <v:path arrowok="t"/>
            </v:shape>
            <v:shape id="_x0000_s1575" style="position:absolute;left:1536;top:6766;width:1070;height:0" coordorigin="1536,6766" coordsize="1070,0" path="m1536,6766r1070,e" filled="f" strokeweight=".58pt">
              <v:path arrowok="t"/>
            </v:shape>
            <v:shape id="_x0000_s1574" style="position:absolute;left:2611;top:6024;width:0;height:746" coordorigin="2611,6024" coordsize="0,746" path="m2611,6770r,-746e" filled="f" strokeweight=".58pt">
              <v:path arrowok="t"/>
            </v:shape>
            <v:shape id="_x0000_s1573" style="position:absolute;left:2616;top:6766;width:979;height:0" coordorigin="2616,6766" coordsize="979,0" path="m2616,6766r979,e" filled="f" strokeweight=".58pt">
              <v:path arrowok="t"/>
            </v:shape>
            <v:shape id="_x0000_s1572" style="position:absolute;left:3600;top:6024;width:0;height:746" coordorigin="3600,6024" coordsize="0,746" path="m3600,6770r,-746e" filled="f" strokeweight=".58pt">
              <v:path arrowok="t"/>
            </v:shape>
            <v:shape id="_x0000_s1571" style="position:absolute;left:3605;top:6766;width:890;height:0" coordorigin="3605,6766" coordsize="890,0" path="m3605,6766r890,e" filled="f" strokeweight=".58pt">
              <v:path arrowok="t"/>
            </v:shape>
            <v:shape id="_x0000_s1570" style="position:absolute;left:4500;top:6024;width:0;height:746" coordorigin="4500,6024" coordsize="0,746" path="m4500,6770r,-746e" filled="f" strokeweight=".58pt">
              <v:path arrowok="t"/>
            </v:shape>
            <v:shape id="_x0000_s1569" style="position:absolute;left:4505;top:6766;width:1342;height:0" coordorigin="4505,6766" coordsize="1342,0" path="m4505,6766r1341,e" filled="f" strokeweight=".58pt">
              <v:path arrowok="t"/>
            </v:shape>
            <v:shape id="_x0000_s1568" style="position:absolute;left:5851;top:6024;width:0;height:746" coordorigin="5851,6024" coordsize="0,746" path="m5851,6770r,-746e" filled="f" strokeweight=".58pt">
              <v:path arrowok="t"/>
            </v:shape>
            <v:shape id="_x0000_s1567" style="position:absolute;left:5856;top:6766;width:1519;height:0" coordorigin="5856,6766" coordsize="1519,0" path="m5856,6766r1519,e" filled="f" strokeweight=".58pt">
              <v:path arrowok="t"/>
            </v:shape>
            <v:shape id="_x0000_s1566" style="position:absolute;left:7380;top:6024;width:0;height:746" coordorigin="7380,6024" coordsize="0,746" path="m7380,6770r,-746e" filled="f" strokeweight=".58pt">
              <v:path arrowok="t"/>
            </v:shape>
            <v:shape id="_x0000_s1565" style="position:absolute;left:7385;top:6766;width:982;height:0" coordorigin="7385,6766" coordsize="982,0" path="m7385,6766r981,e" filled="f" strokeweight=".58pt">
              <v:path arrowok="t"/>
            </v:shape>
            <v:shape id="_x0000_s1564" style="position:absolute;left:8371;top:6024;width:0;height:746" coordorigin="8371,6024" coordsize="0,746" path="m8371,6770r,-746e" filled="f" strokeweight=".58pt">
              <v:path arrowok="t"/>
            </v:shape>
            <v:shape id="_x0000_s1563" style="position:absolute;left:8376;top:6766;width:1250;height:0" coordorigin="8376,6766" coordsize="1250,0" path="m8376,6766r1250,e" filled="f" strokeweight=".58pt">
              <v:path arrowok="t"/>
            </v:shape>
            <v:shape id="_x0000_s1562" style="position:absolute;left:9631;top:6024;width:0;height:746" coordorigin="9631,6024" coordsize="0,746" path="m9631,6770r,-746e" filled="f" strokeweight=".58pt">
              <v:path arrowok="t"/>
            </v:shape>
            <v:shape id="_x0000_s1561" style="position:absolute;left:9636;top:6766;width:1070;height:0" coordorigin="9636,6766" coordsize="1070,0" path="m9636,6766r1070,e" filled="f" strokeweight=".58pt">
              <v:path arrowok="t"/>
            </v:shape>
            <v:shape id="_x0000_s1560" style="position:absolute;left:10711;top:6024;width:0;height:746" coordorigin="10711,6024" coordsize="0,746" path="m10711,6770r,-746e" filled="f" strokeweight=".58pt">
              <v:path arrowok="t"/>
            </v:shape>
            <v:shape id="_x0000_s1559" style="position:absolute;left:10716;top:6766;width:758;height:0" coordorigin="10716,6766" coordsize="758,0" path="m10716,6766r758,e" filled="f" strokeweight=".58pt">
              <v:path arrowok="t"/>
            </v:shape>
            <v:shape id="_x0000_s1558" style="position:absolute;left:11479;top:4714;width:0;height:2057" coordorigin="11479,4714" coordsize="0,2057" path="m11479,6770r,-2056e" filled="f" strokeweight=".58pt">
              <v:path arrowok="t"/>
            </v:shape>
            <w10:wrap anchorx="page" anchory="page"/>
          </v:group>
        </w:pict>
      </w:r>
    </w:p>
    <w:p w:rsidR="00F503F0" w:rsidRDefault="00F503F0">
      <w:pPr>
        <w:spacing w:line="200" w:lineRule="exact"/>
      </w:pPr>
    </w:p>
    <w:p w:rsidR="00F503F0" w:rsidRDefault="00F503F0">
      <w:pPr>
        <w:spacing w:before="10" w:line="280" w:lineRule="exact"/>
        <w:rPr>
          <w:sz w:val="28"/>
          <w:szCs w:val="28"/>
        </w:rPr>
      </w:pPr>
    </w:p>
    <w:p w:rsidR="00F503F0" w:rsidRPr="00136E4C" w:rsidRDefault="001C58C1">
      <w:pPr>
        <w:spacing w:before="29"/>
        <w:ind w:left="200"/>
        <w:rPr>
          <w:b/>
          <w:sz w:val="22"/>
          <w:szCs w:val="22"/>
        </w:rPr>
      </w:pPr>
      <w:r w:rsidRPr="00136E4C">
        <w:rPr>
          <w:b/>
          <w:sz w:val="24"/>
          <w:szCs w:val="24"/>
        </w:rPr>
        <w:t xml:space="preserve">Title of the AECC 3 : </w:t>
      </w:r>
      <w:r w:rsidRPr="00136E4C">
        <w:rPr>
          <w:b/>
          <w:sz w:val="22"/>
          <w:szCs w:val="22"/>
        </w:rPr>
        <w:t>Study of Sanskrit Drama Liter</w:t>
      </w:r>
      <w:r w:rsidR="0019379F">
        <w:rPr>
          <w:b/>
          <w:sz w:val="22"/>
          <w:szCs w:val="22"/>
        </w:rPr>
        <w:t>at</w:t>
      </w:r>
      <w:r w:rsidRPr="00136E4C">
        <w:rPr>
          <w:b/>
          <w:sz w:val="22"/>
          <w:szCs w:val="22"/>
        </w:rPr>
        <w:t>ure</w:t>
      </w:r>
    </w:p>
    <w:p w:rsidR="00F503F0" w:rsidRPr="00136E4C" w:rsidRDefault="00F503F0">
      <w:pPr>
        <w:spacing w:before="2" w:line="160" w:lineRule="exact"/>
        <w:rPr>
          <w:b/>
          <w:sz w:val="16"/>
          <w:szCs w:val="16"/>
        </w:rPr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1C58C1">
      <w:pPr>
        <w:ind w:left="4179" w:right="4236"/>
        <w:jc w:val="center"/>
        <w:rPr>
          <w:sz w:val="24"/>
          <w:szCs w:val="24"/>
        </w:rPr>
      </w:pPr>
      <w:r>
        <w:rPr>
          <w:sz w:val="24"/>
          <w:szCs w:val="24"/>
        </w:rPr>
        <w:t>Course Outcome (CO):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200"/>
        <w:rPr>
          <w:sz w:val="24"/>
          <w:szCs w:val="24"/>
        </w:rPr>
      </w:pPr>
      <w:r>
        <w:rPr>
          <w:sz w:val="24"/>
          <w:szCs w:val="24"/>
        </w:rPr>
        <w:t>After completion of course -3, students will be able to:</w:t>
      </w:r>
    </w:p>
    <w:p w:rsidR="00F503F0" w:rsidRDefault="00F503F0">
      <w:pPr>
        <w:spacing w:before="4" w:line="140" w:lineRule="exact"/>
        <w:rPr>
          <w:sz w:val="14"/>
          <w:szCs w:val="14"/>
        </w:rPr>
      </w:pPr>
    </w:p>
    <w:p w:rsidR="00F503F0" w:rsidRDefault="001C58C1">
      <w:pPr>
        <w:ind w:left="560"/>
        <w:rPr>
          <w:sz w:val="22"/>
          <w:szCs w:val="22"/>
        </w:rPr>
      </w:pPr>
      <w:r>
        <w:rPr>
          <w:sz w:val="24"/>
          <w:szCs w:val="24"/>
        </w:rPr>
        <w:t xml:space="preserve">CO 1  </w:t>
      </w:r>
      <w:r>
        <w:rPr>
          <w:sz w:val="22"/>
          <w:szCs w:val="22"/>
        </w:rPr>
        <w:t>: To get acquainted with the major literary movements in Sanskrit literature.</w:t>
      </w:r>
    </w:p>
    <w:p w:rsidR="00F503F0" w:rsidRDefault="00F503F0">
      <w:pPr>
        <w:spacing w:before="1" w:line="140" w:lineRule="exact"/>
        <w:rPr>
          <w:sz w:val="15"/>
          <w:szCs w:val="15"/>
        </w:rPr>
      </w:pPr>
    </w:p>
    <w:p w:rsidR="00F503F0" w:rsidRDefault="001C58C1">
      <w:pPr>
        <w:ind w:left="560"/>
        <w:rPr>
          <w:sz w:val="22"/>
          <w:szCs w:val="22"/>
        </w:rPr>
      </w:pPr>
      <w:r>
        <w:rPr>
          <w:sz w:val="24"/>
          <w:szCs w:val="24"/>
        </w:rPr>
        <w:t xml:space="preserve">CO 2  : </w:t>
      </w:r>
      <w:r>
        <w:rPr>
          <w:sz w:val="22"/>
          <w:szCs w:val="22"/>
        </w:rPr>
        <w:t>To get knowledge about Drushyakavyas.</w:t>
      </w:r>
    </w:p>
    <w:p w:rsidR="00F503F0" w:rsidRDefault="00F503F0">
      <w:pPr>
        <w:spacing w:before="6" w:line="140" w:lineRule="exact"/>
        <w:rPr>
          <w:sz w:val="15"/>
          <w:szCs w:val="15"/>
        </w:rPr>
      </w:pPr>
    </w:p>
    <w:p w:rsidR="00F503F0" w:rsidRDefault="001C58C1">
      <w:pPr>
        <w:ind w:left="560"/>
        <w:rPr>
          <w:sz w:val="24"/>
          <w:szCs w:val="24"/>
        </w:rPr>
      </w:pPr>
      <w:r>
        <w:rPr>
          <w:sz w:val="24"/>
          <w:szCs w:val="24"/>
        </w:rPr>
        <w:t>CO 3  : To get knowledge about the famous Sanskrit dramatist ‘Bhasa’</w:t>
      </w:r>
    </w:p>
    <w:p w:rsidR="00F503F0" w:rsidRDefault="00F503F0">
      <w:pPr>
        <w:spacing w:line="200" w:lineRule="exact"/>
      </w:pPr>
    </w:p>
    <w:p w:rsidR="00F503F0" w:rsidRDefault="00F503F0">
      <w:pPr>
        <w:spacing w:before="13" w:line="200" w:lineRule="exact"/>
      </w:pPr>
    </w:p>
    <w:p w:rsidR="00F503F0" w:rsidRDefault="001C58C1">
      <w:pPr>
        <w:ind w:left="200"/>
        <w:rPr>
          <w:sz w:val="24"/>
          <w:szCs w:val="24"/>
        </w:rPr>
      </w:pPr>
      <w:r w:rsidRPr="00136E4C">
        <w:rPr>
          <w:b/>
          <w:sz w:val="24"/>
          <w:szCs w:val="24"/>
        </w:rPr>
        <w:t>Syllabus- AECC 3 :</w:t>
      </w:r>
      <w:r>
        <w:rPr>
          <w:sz w:val="24"/>
          <w:szCs w:val="24"/>
        </w:rPr>
        <w:t xml:space="preserve"> </w:t>
      </w:r>
      <w:r w:rsidRPr="00E024D0">
        <w:rPr>
          <w:b/>
          <w:sz w:val="22"/>
          <w:szCs w:val="22"/>
        </w:rPr>
        <w:t xml:space="preserve">Study of Sanskrit Drama Literature                                                                 </w:t>
      </w:r>
      <w:r>
        <w:rPr>
          <w:sz w:val="24"/>
          <w:szCs w:val="24"/>
        </w:rPr>
        <w:t>Total Hrs: 42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200"/>
        <w:rPr>
          <w:sz w:val="24"/>
          <w:szCs w:val="24"/>
        </w:rPr>
      </w:pPr>
      <w:r w:rsidRPr="009E0D0C">
        <w:rPr>
          <w:b/>
          <w:sz w:val="24"/>
          <w:szCs w:val="24"/>
        </w:rPr>
        <w:t>Unit-I -</w:t>
      </w:r>
      <w:r>
        <w:rPr>
          <w:sz w:val="24"/>
          <w:szCs w:val="24"/>
        </w:rPr>
        <w:t xml:space="preserve"> </w:t>
      </w:r>
      <w:r w:rsidRPr="00E024D0">
        <w:rPr>
          <w:b/>
          <w:sz w:val="22"/>
          <w:szCs w:val="22"/>
        </w:rPr>
        <w:t xml:space="preserve">Introduction to Sanskrit Dramas                                                                                                   </w:t>
      </w:r>
      <w:r>
        <w:rPr>
          <w:sz w:val="24"/>
          <w:szCs w:val="24"/>
        </w:rPr>
        <w:t>7 hrs</w:t>
      </w:r>
    </w:p>
    <w:p w:rsidR="00F503F0" w:rsidRDefault="00F503F0">
      <w:pPr>
        <w:spacing w:before="5" w:line="140" w:lineRule="exact"/>
        <w:rPr>
          <w:sz w:val="15"/>
          <w:szCs w:val="15"/>
        </w:rPr>
      </w:pPr>
    </w:p>
    <w:p w:rsidR="00F503F0" w:rsidRDefault="001C58C1">
      <w:pPr>
        <w:spacing w:line="389" w:lineRule="auto"/>
        <w:ind w:left="200" w:right="2153"/>
        <w:rPr>
          <w:sz w:val="22"/>
          <w:szCs w:val="22"/>
        </w:rPr>
      </w:pPr>
      <w:r>
        <w:rPr>
          <w:sz w:val="22"/>
          <w:szCs w:val="22"/>
        </w:rPr>
        <w:t>Introduction to classical Sanskrit literature with special reference to Sanskrit Dramas and its lakshanas, Important Dramas and Poets.</w:t>
      </w:r>
    </w:p>
    <w:p w:rsidR="00F503F0" w:rsidRDefault="00B90F77">
      <w:pPr>
        <w:spacing w:before="11" w:line="280" w:lineRule="exact"/>
        <w:ind w:left="200"/>
        <w:rPr>
          <w:sz w:val="24"/>
          <w:szCs w:val="24"/>
        </w:rPr>
      </w:pPr>
      <w:r w:rsidRPr="00B90F77">
        <w:rPr>
          <w:b/>
        </w:rPr>
        <w:pict>
          <v:group id="_x0000_s1532" style="position:absolute;left:0;text-align:left;margin-left:30.05pt;margin-top:528.65pt;width:534.95pt;height:226.8pt;z-index:-251664384;mso-position-horizontal-relative:page;mso-position-vertical-relative:page" coordorigin="601,10573" coordsize="10699,4536">
            <v:shape id="_x0000_s1556" style="position:absolute;left:607;top:10584;width:10682;height:0" coordorigin="607,10584" coordsize="10682,0" path="m607,10584r10683,e" filled="f" strokeweight=".58pt">
              <v:path arrowok="t"/>
            </v:shape>
            <v:shape id="_x0000_s1555" style="position:absolute;left:612;top:10589;width:0;height:413" coordorigin="612,10589" coordsize="0,413" path="m612,11002r,-413e" filled="f" strokeweight=".58pt">
              <v:path arrowok="t"/>
            </v:shape>
            <v:shape id="_x0000_s1554" style="position:absolute;left:9360;top:10589;width:0;height:413" coordorigin="9360,10589" coordsize="0,413" path="m9360,11002r,-413e" filled="f" strokeweight=".58pt">
              <v:path arrowok="t"/>
            </v:shape>
            <v:shape id="_x0000_s1553" style="position:absolute;left:607;top:11006;width:10682;height:0" coordorigin="607,11006" coordsize="10682,0" path="m607,11006r10683,e" filled="f" strokeweight=".58pt">
              <v:path arrowok="t"/>
            </v:shape>
            <v:shape id="_x0000_s1552" style="position:absolute;left:612;top:11011;width:0;height:415" coordorigin="612,11011" coordsize="0,415" path="m612,11426r,-415e" filled="f" strokeweight=".58pt">
              <v:path arrowok="t"/>
            </v:shape>
            <v:shape id="_x0000_s1551" style="position:absolute;left:9360;top:11011;width:0;height:415" coordorigin="9360,11011" coordsize="0,415" path="m9360,11426r,-415e" filled="f" strokeweight=".58pt">
              <v:path arrowok="t"/>
            </v:shape>
            <v:shape id="_x0000_s1550" style="position:absolute;left:607;top:11431;width:10682;height:0" coordorigin="607,11431" coordsize="10682,0" path="m607,11431r10683,e" filled="f" strokeweight=".58pt">
              <v:path arrowok="t"/>
            </v:shape>
            <v:shape id="_x0000_s1549" style="position:absolute;left:612;top:11436;width:0;height:821" coordorigin="612,11436" coordsize="0,821" path="m612,12257r,-821e" filled="f" strokeweight=".58pt">
              <v:path arrowok="t"/>
            </v:shape>
            <v:shape id="_x0000_s1548" style="position:absolute;left:9360;top:11436;width:0;height:821" coordorigin="9360,11436" coordsize="0,821" path="m9360,12257r,-821e" filled="f" strokeweight=".58pt">
              <v:path arrowok="t"/>
            </v:shape>
            <v:shape id="_x0000_s1547" style="position:absolute;left:607;top:12262;width:10682;height:0" coordorigin="607,12262" coordsize="10682,0" path="m607,12262r10683,e" filled="f" strokeweight=".58pt">
              <v:path arrowok="t"/>
            </v:shape>
            <v:shape id="_x0000_s1546" style="position:absolute;left:612;top:12266;width:0;height:442" coordorigin="612,12266" coordsize="0,442" path="m612,12708r,-442e" filled="f" strokeweight=".58pt">
              <v:path arrowok="t"/>
            </v:shape>
            <v:shape id="_x0000_s1545" style="position:absolute;left:9360;top:12266;width:0;height:442" coordorigin="9360,12266" coordsize="0,442" path="m9360,12708r,-442e" filled="f" strokeweight=".58pt">
              <v:path arrowok="t"/>
            </v:shape>
            <v:shape id="_x0000_s1544" style="position:absolute;left:607;top:12713;width:10682;height:0" coordorigin="607,12713" coordsize="10682,0" path="m607,12713r10683,e" filled="f" strokeweight=".58pt">
              <v:path arrowok="t"/>
            </v:shape>
            <v:shape id="_x0000_s1543" style="position:absolute;left:612;top:12718;width:0;height:1301" coordorigin="612,12718" coordsize="0,1301" path="m612,14018r,-1300e" filled="f" strokeweight=".58pt">
              <v:path arrowok="t"/>
            </v:shape>
            <v:shape id="_x0000_s1542" style="position:absolute;left:9360;top:12718;width:0;height:1301" coordorigin="9360,12718" coordsize="0,1301" path="m9360,14018r,-1300e" filled="f" strokeweight=".58pt">
              <v:path arrowok="t"/>
            </v:shape>
            <v:shape id="_x0000_s1541" style="position:absolute;left:607;top:14023;width:10682;height:0" coordorigin="607,14023" coordsize="10682,0" path="m607,14023r10683,e" filled="f" strokeweight=".58pt">
              <v:path arrowok="t"/>
            </v:shape>
            <v:shape id="_x0000_s1540" style="position:absolute;left:612;top:14028;width:0;height:415" coordorigin="612,14028" coordsize="0,415" path="m612,14443r,-415e" filled="f" strokeweight=".58pt">
              <v:path arrowok="t"/>
            </v:shape>
            <v:shape id="_x0000_s1539" style="position:absolute;left:9360;top:14028;width:0;height:415" coordorigin="9360,14028" coordsize="0,415" path="m9360,14443r,-415e" filled="f" strokeweight=".58pt">
              <v:path arrowok="t"/>
            </v:shape>
            <v:shape id="_x0000_s1538" style="position:absolute;left:607;top:14448;width:10682;height:0" coordorigin="607,14448" coordsize="10682,0" path="m607,14448r10683,e" filled="f" strokeweight=".58pt">
              <v:path arrowok="t"/>
            </v:shape>
            <v:shape id="_x0000_s1537" style="position:absolute;left:612;top:14453;width:0;height:650" coordorigin="612,14453" coordsize="0,650" path="m612,15103r,-650e" filled="f" strokeweight=".58pt">
              <v:path arrowok="t"/>
            </v:shape>
            <v:shape id="_x0000_s1536" style="position:absolute;left:607;top:15098;width:8748;height:0" coordorigin="607,15098" coordsize="8748,0" path="m607,15098r8748,e" filled="f" strokeweight=".58pt">
              <v:path arrowok="t"/>
            </v:shape>
            <v:shape id="_x0000_s1535" style="position:absolute;left:9360;top:14453;width:0;height:650" coordorigin="9360,14453" coordsize="0,650" path="m9360,15103r,-650e" filled="f" strokeweight=".58pt">
              <v:path arrowok="t"/>
            </v:shape>
            <v:shape id="_x0000_s1534" style="position:absolute;left:9365;top:15098;width:1925;height:0" coordorigin="9365,15098" coordsize="1925,0" path="m9365,15098r1925,e" filled="f" strokeweight=".58pt">
              <v:path arrowok="t"/>
            </v:shape>
            <v:shape id="_x0000_s1533" style="position:absolute;left:11294;top:10579;width:0;height:4524" coordorigin="11294,10579" coordsize="0,4524" path="m11294,15103r,-4524e" filled="f" strokeweight=".58pt">
              <v:path arrowok="t"/>
            </v:shape>
            <w10:wrap anchorx="page" anchory="page"/>
          </v:group>
        </w:pict>
      </w:r>
      <w:r w:rsidR="001C58C1" w:rsidRPr="009E0D0C">
        <w:rPr>
          <w:b/>
          <w:position w:val="-1"/>
          <w:sz w:val="24"/>
          <w:szCs w:val="24"/>
        </w:rPr>
        <w:t>Unit-II</w:t>
      </w:r>
      <w:r w:rsidR="001C58C1">
        <w:rPr>
          <w:position w:val="-1"/>
          <w:sz w:val="24"/>
          <w:szCs w:val="24"/>
        </w:rPr>
        <w:t xml:space="preserve"> </w:t>
      </w:r>
      <w:r w:rsidR="001C58C1" w:rsidRPr="000624E0">
        <w:rPr>
          <w:b/>
          <w:position w:val="-1"/>
          <w:sz w:val="22"/>
          <w:szCs w:val="22"/>
        </w:rPr>
        <w:t xml:space="preserve">–    </w:t>
      </w:r>
      <w:r w:rsidR="00E024D0" w:rsidRPr="000624E0">
        <w:rPr>
          <w:rFonts w:ascii="Arial Unicode MS" w:eastAsia="Arial Unicode MS" w:hAnsi="Arial Unicode MS" w:cs="Arial Unicode MS"/>
          <w:b/>
          <w:position w:val="-1"/>
          <w:sz w:val="22"/>
          <w:szCs w:val="22"/>
        </w:rPr>
        <w:t>Madhyama Vyayoga</w:t>
      </w:r>
      <w:r w:rsidR="001C58C1" w:rsidRPr="000624E0">
        <w:rPr>
          <w:rFonts w:ascii="Arial Unicode MS" w:eastAsia="Arial Unicode MS" w:hAnsi="Arial Unicode MS" w:cs="Arial Unicode MS"/>
          <w:b/>
          <w:position w:val="-1"/>
          <w:sz w:val="22"/>
          <w:szCs w:val="22"/>
        </w:rPr>
        <w:t xml:space="preserve"> </w:t>
      </w:r>
      <w:r w:rsidR="001C58C1" w:rsidRPr="000624E0">
        <w:rPr>
          <w:b/>
          <w:position w:val="-1"/>
          <w:sz w:val="22"/>
          <w:szCs w:val="22"/>
        </w:rPr>
        <w:t xml:space="preserve">of Bhasa                                                                                                  </w:t>
      </w:r>
      <w:r w:rsidR="001C58C1">
        <w:rPr>
          <w:sz w:val="24"/>
          <w:szCs w:val="24"/>
        </w:rPr>
        <w:t>25 hrs</w:t>
      </w:r>
    </w:p>
    <w:p w:rsidR="00F503F0" w:rsidRDefault="00F503F0">
      <w:pPr>
        <w:spacing w:before="7" w:line="160" w:lineRule="exact"/>
        <w:rPr>
          <w:sz w:val="16"/>
          <w:szCs w:val="16"/>
        </w:rPr>
      </w:pPr>
    </w:p>
    <w:p w:rsidR="00F503F0" w:rsidRDefault="001C58C1" w:rsidP="00E024D0">
      <w:pPr>
        <w:spacing w:before="29"/>
        <w:ind w:left="200" w:right="215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Prescribed   Text   :      </w:t>
      </w:r>
      <w:r w:rsidR="00E024D0">
        <w:rPr>
          <w:rFonts w:ascii="Arial Unicode MS" w:eastAsia="Arial Unicode MS" w:hAnsi="Arial Unicode MS" w:cs="Arial Unicode MS"/>
          <w:position w:val="-1"/>
          <w:sz w:val="22"/>
          <w:szCs w:val="22"/>
        </w:rPr>
        <w:t xml:space="preserve">Madhyama Vyayoga </w:t>
      </w:r>
      <w:r w:rsidR="00E024D0">
        <w:rPr>
          <w:position w:val="-1"/>
          <w:sz w:val="22"/>
          <w:szCs w:val="22"/>
        </w:rPr>
        <w:t>of Bhasa</w:t>
      </w:r>
      <w:r w:rsidR="00E024D0">
        <w:rPr>
          <w:sz w:val="22"/>
          <w:szCs w:val="22"/>
        </w:rPr>
        <w:t xml:space="preserve"> </w:t>
      </w:r>
      <w:r>
        <w:rPr>
          <w:sz w:val="22"/>
          <w:szCs w:val="22"/>
        </w:rPr>
        <w:t>-Introduction   to   Author   and   Text. Appropriateness   of   title,   Background   of   given   contents.   Grammatical   analysis, meaning/translation, Explanation and poetic excellence and Plot.</w:t>
      </w:r>
    </w:p>
    <w:p w:rsidR="00E024D0" w:rsidRDefault="00E024D0">
      <w:pPr>
        <w:spacing w:line="240" w:lineRule="exact"/>
        <w:ind w:left="200" w:right="781"/>
        <w:jc w:val="both"/>
        <w:rPr>
          <w:sz w:val="24"/>
          <w:szCs w:val="24"/>
        </w:rPr>
      </w:pPr>
    </w:p>
    <w:p w:rsidR="009E0D0C" w:rsidRDefault="009E0D0C">
      <w:pPr>
        <w:spacing w:line="240" w:lineRule="exact"/>
        <w:ind w:left="200" w:right="781"/>
        <w:jc w:val="both"/>
        <w:rPr>
          <w:sz w:val="24"/>
          <w:szCs w:val="24"/>
        </w:rPr>
      </w:pPr>
    </w:p>
    <w:p w:rsidR="00F503F0" w:rsidRDefault="001C58C1">
      <w:pPr>
        <w:spacing w:line="240" w:lineRule="exact"/>
        <w:ind w:left="200" w:right="781"/>
        <w:jc w:val="both"/>
        <w:rPr>
          <w:sz w:val="24"/>
          <w:szCs w:val="24"/>
        </w:rPr>
      </w:pPr>
      <w:r w:rsidRPr="009E0D0C">
        <w:rPr>
          <w:b/>
          <w:sz w:val="24"/>
          <w:szCs w:val="24"/>
        </w:rPr>
        <w:t>Unit-III</w:t>
      </w:r>
      <w:r>
        <w:rPr>
          <w:sz w:val="24"/>
          <w:szCs w:val="24"/>
        </w:rPr>
        <w:t xml:space="preserve"> - </w:t>
      </w:r>
      <w:r w:rsidRPr="00E024D0">
        <w:rPr>
          <w:b/>
          <w:sz w:val="22"/>
          <w:szCs w:val="22"/>
        </w:rPr>
        <w:t xml:space="preserve">Grammar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</w:t>
      </w:r>
      <w:r>
        <w:rPr>
          <w:sz w:val="24"/>
          <w:szCs w:val="24"/>
        </w:rPr>
        <w:t>10 hrs</w:t>
      </w:r>
    </w:p>
    <w:p w:rsidR="00F503F0" w:rsidRDefault="00F503F0">
      <w:pPr>
        <w:spacing w:before="8" w:line="180" w:lineRule="exact"/>
        <w:rPr>
          <w:sz w:val="19"/>
          <w:szCs w:val="19"/>
        </w:rPr>
      </w:pPr>
    </w:p>
    <w:p w:rsidR="00E024D0" w:rsidRDefault="00E024D0" w:rsidP="00E024D0">
      <w:pPr>
        <w:spacing w:before="29"/>
        <w:ind w:left="200"/>
        <w:rPr>
          <w:rFonts w:ascii="Arial Unicode MS" w:eastAsia="Arial Unicode MS" w:hAnsi="Arial Unicode MS" w:cs="Arial Unicode MS"/>
          <w:sz w:val="22"/>
          <w:szCs w:val="22"/>
        </w:rPr>
        <w:sectPr w:rsidR="00E024D0">
          <w:type w:val="continuous"/>
          <w:pgSz w:w="11920" w:h="16840"/>
          <w:pgMar w:top="1560" w:right="460" w:bottom="280" w:left="520" w:header="720" w:footer="720" w:gutter="0"/>
          <w:cols w:space="720"/>
        </w:sectPr>
      </w:pPr>
      <w:r>
        <w:rPr>
          <w:rFonts w:ascii="Arial Unicode MS" w:eastAsia="Arial Unicode MS" w:hAnsi="Arial Unicode MS" w:cs="Arial Unicode MS"/>
          <w:sz w:val="22"/>
          <w:szCs w:val="22"/>
        </w:rPr>
        <w:t>Halantha Shabdah Avyayani cha</w:t>
      </w:r>
    </w:p>
    <w:p w:rsidR="00F503F0" w:rsidRDefault="00F503F0">
      <w:pPr>
        <w:spacing w:before="29"/>
        <w:ind w:left="200"/>
        <w:rPr>
          <w:rFonts w:ascii="Arial Unicode MS" w:eastAsia="Arial Unicode MS" w:hAnsi="Arial Unicode MS" w:cs="Arial Unicode MS"/>
          <w:sz w:val="22"/>
          <w:szCs w:val="22"/>
        </w:rPr>
        <w:sectPr w:rsidR="00F503F0">
          <w:type w:val="continuous"/>
          <w:pgSz w:w="11920" w:h="16840"/>
          <w:pgMar w:top="1560" w:right="460" w:bottom="280" w:left="520" w:header="720" w:footer="720" w:gutter="0"/>
          <w:cols w:space="720"/>
        </w:sectPr>
      </w:pPr>
    </w:p>
    <w:p w:rsidR="00F503F0" w:rsidRDefault="001C58C1" w:rsidP="00C51A88">
      <w:pPr>
        <w:spacing w:before="68"/>
        <w:ind w:left="100"/>
        <w:jc w:val="center"/>
        <w:rPr>
          <w:sz w:val="24"/>
          <w:szCs w:val="24"/>
        </w:rPr>
      </w:pPr>
      <w:r w:rsidRPr="00C51A88">
        <w:rPr>
          <w:b/>
          <w:sz w:val="32"/>
          <w:szCs w:val="32"/>
        </w:rPr>
        <w:lastRenderedPageBreak/>
        <w:t>Books recommended</w:t>
      </w:r>
      <w:r>
        <w:rPr>
          <w:sz w:val="24"/>
          <w:szCs w:val="24"/>
        </w:rPr>
        <w:t>:</w:t>
      </w:r>
    </w:p>
    <w:p w:rsidR="00C51A88" w:rsidRDefault="00C51A88">
      <w:pPr>
        <w:spacing w:before="68"/>
        <w:ind w:left="100"/>
        <w:rPr>
          <w:sz w:val="24"/>
          <w:szCs w:val="24"/>
        </w:rPr>
      </w:pPr>
    </w:p>
    <w:p w:rsidR="00C51A88" w:rsidRPr="00C51A88" w:rsidRDefault="00C51A88" w:rsidP="00C51A8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1A88">
        <w:rPr>
          <w:rFonts w:ascii="Times New Roman" w:hAnsi="Times New Roman" w:cs="Times New Roman"/>
          <w:sz w:val="28"/>
          <w:szCs w:val="28"/>
        </w:rPr>
        <w:t>Madhymavyayoga (Ka</w:t>
      </w:r>
      <w:r>
        <w:rPr>
          <w:rFonts w:ascii="Times New Roman" w:hAnsi="Times New Roman" w:cs="Times New Roman"/>
          <w:sz w:val="28"/>
          <w:szCs w:val="28"/>
        </w:rPr>
        <w:t>nnada)- Sharada mandira, Mysore</w:t>
      </w:r>
    </w:p>
    <w:p w:rsidR="00C51A88" w:rsidRPr="00C51A88" w:rsidRDefault="00C51A88" w:rsidP="00C51A8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1A88">
        <w:rPr>
          <w:rFonts w:ascii="Times New Roman" w:hAnsi="Times New Roman" w:cs="Times New Roman"/>
          <w:sz w:val="28"/>
          <w:szCs w:val="28"/>
        </w:rPr>
        <w:t>Kavyasan</w:t>
      </w:r>
      <w:r>
        <w:rPr>
          <w:rFonts w:ascii="Times New Roman" w:hAnsi="Times New Roman" w:cs="Times New Roman"/>
          <w:sz w:val="28"/>
          <w:szCs w:val="28"/>
        </w:rPr>
        <w:t>graha</w:t>
      </w:r>
      <w:r w:rsidR="00F34C52">
        <w:rPr>
          <w:rFonts w:ascii="Times New Roman" w:hAnsi="Times New Roman" w:cs="Times New Roman"/>
          <w:sz w:val="28"/>
          <w:szCs w:val="28"/>
        </w:rPr>
        <w:t>h (Sanskrit)</w:t>
      </w:r>
      <w:r w:rsidR="00F34C52" w:rsidRPr="00C51A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ORI</w:t>
      </w:r>
      <w:r w:rsidR="00926B3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6B3C">
        <w:rPr>
          <w:rFonts w:ascii="Times New Roman" w:hAnsi="Times New Roman" w:cs="Times New Roman"/>
          <w:sz w:val="28"/>
          <w:szCs w:val="28"/>
        </w:rPr>
        <w:t>U</w:t>
      </w:r>
      <w:r>
        <w:rPr>
          <w:rFonts w:ascii="Times New Roman" w:hAnsi="Times New Roman" w:cs="Times New Roman"/>
          <w:sz w:val="28"/>
          <w:szCs w:val="28"/>
        </w:rPr>
        <w:t>niversity of Mysore</w:t>
      </w:r>
    </w:p>
    <w:p w:rsidR="00C51A88" w:rsidRPr="00C51A88" w:rsidRDefault="00C51A88" w:rsidP="00C51A8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1A88">
        <w:rPr>
          <w:rFonts w:ascii="Times New Roman" w:hAnsi="Times New Roman" w:cs="Times New Roman"/>
          <w:sz w:val="28"/>
          <w:szCs w:val="28"/>
        </w:rPr>
        <w:t>Bhasanatakachakra</w:t>
      </w:r>
      <w:r w:rsidR="00B105F9">
        <w:rPr>
          <w:rFonts w:ascii="Times New Roman" w:hAnsi="Times New Roman" w:cs="Times New Roman"/>
          <w:sz w:val="28"/>
          <w:szCs w:val="28"/>
        </w:rPr>
        <w:t>m(Sanskrit)</w:t>
      </w:r>
      <w:r w:rsidRPr="00C51A88">
        <w:rPr>
          <w:rFonts w:ascii="Times New Roman" w:hAnsi="Times New Roman" w:cs="Times New Roman"/>
          <w:sz w:val="28"/>
          <w:szCs w:val="28"/>
        </w:rPr>
        <w:t xml:space="preserve"> – Chow</w:t>
      </w:r>
      <w:r w:rsidR="00F34C52">
        <w:rPr>
          <w:rFonts w:ascii="Times New Roman" w:hAnsi="Times New Roman" w:cs="Times New Roman"/>
          <w:sz w:val="28"/>
          <w:szCs w:val="28"/>
        </w:rPr>
        <w:t>k</w:t>
      </w:r>
      <w:r w:rsidRPr="00C51A88">
        <w:rPr>
          <w:rFonts w:ascii="Times New Roman" w:hAnsi="Times New Roman" w:cs="Times New Roman"/>
          <w:sz w:val="28"/>
          <w:szCs w:val="28"/>
        </w:rPr>
        <w:t>hamba Sa</w:t>
      </w:r>
      <w:r>
        <w:rPr>
          <w:rFonts w:ascii="Times New Roman" w:hAnsi="Times New Roman" w:cs="Times New Roman"/>
          <w:sz w:val="28"/>
          <w:szCs w:val="28"/>
        </w:rPr>
        <w:t>nskrit Series Office – Varanasi</w:t>
      </w:r>
    </w:p>
    <w:p w:rsidR="00C51A88" w:rsidRPr="00C51A88" w:rsidRDefault="00C51A88" w:rsidP="00C51A8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1A88">
        <w:rPr>
          <w:rFonts w:ascii="Times New Roman" w:hAnsi="Times New Roman" w:cs="Times New Roman"/>
          <w:sz w:val="28"/>
          <w:szCs w:val="28"/>
        </w:rPr>
        <w:t>Samskr</w:t>
      </w:r>
      <w:r w:rsidR="00F34C52">
        <w:rPr>
          <w:rFonts w:ascii="Times New Roman" w:hAnsi="Times New Roman" w:cs="Times New Roman"/>
          <w:sz w:val="28"/>
          <w:szCs w:val="28"/>
        </w:rPr>
        <w:t>i</w:t>
      </w:r>
      <w:r w:rsidRPr="00C51A88">
        <w:rPr>
          <w:rFonts w:ascii="Times New Roman" w:hAnsi="Times New Roman" w:cs="Times New Roman"/>
          <w:sz w:val="28"/>
          <w:szCs w:val="28"/>
        </w:rPr>
        <w:t xml:space="preserve">ta </w:t>
      </w:r>
      <w:r w:rsidR="00F34C52">
        <w:rPr>
          <w:rFonts w:ascii="Times New Roman" w:hAnsi="Times New Roman" w:cs="Times New Roman"/>
          <w:sz w:val="28"/>
          <w:szCs w:val="28"/>
        </w:rPr>
        <w:t>N</w:t>
      </w:r>
      <w:r w:rsidRPr="00C51A88">
        <w:rPr>
          <w:rFonts w:ascii="Times New Roman" w:hAnsi="Times New Roman" w:cs="Times New Roman"/>
          <w:sz w:val="28"/>
          <w:szCs w:val="28"/>
        </w:rPr>
        <w:t xml:space="preserve">ataka </w:t>
      </w:r>
      <w:r w:rsidR="00F34C52" w:rsidRPr="00C51A88">
        <w:rPr>
          <w:rFonts w:ascii="Times New Roman" w:hAnsi="Times New Roman" w:cs="Times New Roman"/>
          <w:sz w:val="28"/>
          <w:szCs w:val="28"/>
        </w:rPr>
        <w:t>(Ka</w:t>
      </w:r>
      <w:r w:rsidR="00F34C52">
        <w:rPr>
          <w:rFonts w:ascii="Times New Roman" w:hAnsi="Times New Roman" w:cs="Times New Roman"/>
          <w:sz w:val="28"/>
          <w:szCs w:val="28"/>
        </w:rPr>
        <w:t xml:space="preserve">nnada)- </w:t>
      </w:r>
      <w:r w:rsidRPr="00C51A88">
        <w:rPr>
          <w:rFonts w:ascii="Times New Roman" w:hAnsi="Times New Roman" w:cs="Times New Roman"/>
          <w:sz w:val="28"/>
          <w:szCs w:val="28"/>
        </w:rPr>
        <w:t xml:space="preserve"> Dr. A.R.Krishna</w:t>
      </w:r>
      <w:r w:rsidR="00F34C52">
        <w:rPr>
          <w:rFonts w:ascii="Times New Roman" w:hAnsi="Times New Roman" w:cs="Times New Roman"/>
          <w:sz w:val="28"/>
          <w:szCs w:val="28"/>
        </w:rPr>
        <w:t xml:space="preserve"> S</w:t>
      </w:r>
      <w:r w:rsidRPr="00C51A88">
        <w:rPr>
          <w:rFonts w:ascii="Times New Roman" w:hAnsi="Times New Roman" w:cs="Times New Roman"/>
          <w:sz w:val="28"/>
          <w:szCs w:val="28"/>
        </w:rPr>
        <w:t>hastri, Prasaranga, Manasagangotri, Mysore</w:t>
      </w:r>
    </w:p>
    <w:p w:rsidR="00C51A88" w:rsidRPr="00C51A88" w:rsidRDefault="00C51A88" w:rsidP="00C51A8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1A88">
        <w:rPr>
          <w:rFonts w:ascii="Times New Roman" w:hAnsi="Times New Roman" w:cs="Times New Roman"/>
          <w:sz w:val="28"/>
          <w:szCs w:val="28"/>
        </w:rPr>
        <w:t>Samskr</w:t>
      </w:r>
      <w:r w:rsidR="00F34C52">
        <w:rPr>
          <w:rFonts w:ascii="Times New Roman" w:hAnsi="Times New Roman" w:cs="Times New Roman"/>
          <w:sz w:val="28"/>
          <w:szCs w:val="28"/>
        </w:rPr>
        <w:t>i</w:t>
      </w:r>
      <w:r w:rsidRPr="00C51A88">
        <w:rPr>
          <w:rFonts w:ascii="Times New Roman" w:hAnsi="Times New Roman" w:cs="Times New Roman"/>
          <w:sz w:val="28"/>
          <w:szCs w:val="28"/>
        </w:rPr>
        <w:t>ta</w:t>
      </w:r>
      <w:r w:rsidR="00F34C52">
        <w:rPr>
          <w:rFonts w:ascii="Times New Roman" w:hAnsi="Times New Roman" w:cs="Times New Roman"/>
          <w:sz w:val="28"/>
          <w:szCs w:val="28"/>
        </w:rPr>
        <w:t xml:space="preserve"> S</w:t>
      </w:r>
      <w:r w:rsidRPr="00C51A88">
        <w:rPr>
          <w:rFonts w:ascii="Times New Roman" w:hAnsi="Times New Roman" w:cs="Times New Roman"/>
          <w:sz w:val="28"/>
          <w:szCs w:val="28"/>
        </w:rPr>
        <w:t xml:space="preserve">ahitya ka </w:t>
      </w:r>
      <w:r w:rsidR="00F34C52">
        <w:rPr>
          <w:rFonts w:ascii="Times New Roman" w:hAnsi="Times New Roman" w:cs="Times New Roman"/>
          <w:sz w:val="28"/>
          <w:szCs w:val="28"/>
        </w:rPr>
        <w:t>I</w:t>
      </w:r>
      <w:r w:rsidRPr="00C51A88">
        <w:rPr>
          <w:rFonts w:ascii="Times New Roman" w:hAnsi="Times New Roman" w:cs="Times New Roman"/>
          <w:sz w:val="28"/>
          <w:szCs w:val="28"/>
        </w:rPr>
        <w:t xml:space="preserve">tihasa ( Hindi)- Shashi Tivari- New Bharateeya Book Corporation, New Delhi </w:t>
      </w:r>
    </w:p>
    <w:p w:rsidR="00C51A88" w:rsidRDefault="00C51A88" w:rsidP="00C51A8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1A88">
        <w:rPr>
          <w:rFonts w:ascii="Times New Roman" w:hAnsi="Times New Roman" w:cs="Times New Roman"/>
          <w:sz w:val="28"/>
          <w:szCs w:val="28"/>
        </w:rPr>
        <w:t>Samskr</w:t>
      </w:r>
      <w:r w:rsidR="00F34C52">
        <w:rPr>
          <w:rFonts w:ascii="Times New Roman" w:hAnsi="Times New Roman" w:cs="Times New Roman"/>
          <w:sz w:val="28"/>
          <w:szCs w:val="28"/>
        </w:rPr>
        <w:t>i</w:t>
      </w:r>
      <w:r w:rsidRPr="00C51A88">
        <w:rPr>
          <w:rFonts w:ascii="Times New Roman" w:hAnsi="Times New Roman" w:cs="Times New Roman"/>
          <w:sz w:val="28"/>
          <w:szCs w:val="28"/>
        </w:rPr>
        <w:t>ta</w:t>
      </w:r>
      <w:r w:rsidR="00F34C52">
        <w:rPr>
          <w:rFonts w:ascii="Times New Roman" w:hAnsi="Times New Roman" w:cs="Times New Roman"/>
          <w:sz w:val="28"/>
          <w:szCs w:val="28"/>
        </w:rPr>
        <w:t xml:space="preserve"> S</w:t>
      </w:r>
      <w:r w:rsidRPr="00C51A88">
        <w:rPr>
          <w:rFonts w:ascii="Times New Roman" w:hAnsi="Times New Roman" w:cs="Times New Roman"/>
          <w:sz w:val="28"/>
          <w:szCs w:val="28"/>
        </w:rPr>
        <w:t xml:space="preserve">ahitya </w:t>
      </w:r>
      <w:r w:rsidR="00F34C52">
        <w:rPr>
          <w:rFonts w:ascii="Times New Roman" w:hAnsi="Times New Roman" w:cs="Times New Roman"/>
          <w:sz w:val="28"/>
          <w:szCs w:val="28"/>
        </w:rPr>
        <w:t>I</w:t>
      </w:r>
      <w:r w:rsidRPr="00C51A88">
        <w:rPr>
          <w:rFonts w:ascii="Times New Roman" w:hAnsi="Times New Roman" w:cs="Times New Roman"/>
          <w:sz w:val="28"/>
          <w:szCs w:val="28"/>
        </w:rPr>
        <w:t>tihasa(Kannada): Mula Lekha</w:t>
      </w:r>
      <w:r>
        <w:rPr>
          <w:rFonts w:ascii="Times New Roman" w:hAnsi="Times New Roman" w:cs="Times New Roman"/>
          <w:sz w:val="28"/>
          <w:szCs w:val="28"/>
        </w:rPr>
        <w:t xml:space="preserve">ka: Acharya </w:t>
      </w:r>
      <w:r w:rsidR="00F34C52"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aladeva</w:t>
      </w:r>
      <w:r w:rsidR="00F34C52">
        <w:rPr>
          <w:rFonts w:ascii="Times New Roman" w:hAnsi="Times New Roman" w:cs="Times New Roman"/>
          <w:sz w:val="28"/>
          <w:szCs w:val="28"/>
        </w:rPr>
        <w:t xml:space="preserve"> U</w:t>
      </w:r>
      <w:r>
        <w:rPr>
          <w:rFonts w:ascii="Times New Roman" w:hAnsi="Times New Roman" w:cs="Times New Roman"/>
          <w:sz w:val="28"/>
          <w:szCs w:val="28"/>
        </w:rPr>
        <w:t>padhyaya</w:t>
      </w:r>
    </w:p>
    <w:p w:rsidR="00C51A88" w:rsidRPr="00F34C52" w:rsidRDefault="00F34C52" w:rsidP="00F34C52">
      <w:pPr>
        <w:spacing w:line="360" w:lineRule="auto"/>
        <w:ind w:left="705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51A88" w:rsidRPr="00F34C52">
        <w:rPr>
          <w:sz w:val="28"/>
          <w:szCs w:val="28"/>
        </w:rPr>
        <w:t xml:space="preserve">Anuvada: S. Ramachandra </w:t>
      </w:r>
      <w:r>
        <w:rPr>
          <w:sz w:val="28"/>
          <w:szCs w:val="28"/>
        </w:rPr>
        <w:t>S</w:t>
      </w:r>
      <w:r w:rsidR="00C51A88" w:rsidRPr="00F34C52">
        <w:rPr>
          <w:sz w:val="28"/>
          <w:szCs w:val="28"/>
        </w:rPr>
        <w:t>hastri - Prasaranga, Bangalore University, Bangalore</w:t>
      </w:r>
    </w:p>
    <w:p w:rsidR="00C51A88" w:rsidRPr="00C51A88" w:rsidRDefault="00C51A88" w:rsidP="00C51A8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1A88">
        <w:rPr>
          <w:rFonts w:ascii="Times New Roman" w:hAnsi="Times New Roman" w:cs="Times New Roman"/>
          <w:sz w:val="28"/>
          <w:szCs w:val="28"/>
        </w:rPr>
        <w:t>Samskr</w:t>
      </w:r>
      <w:r w:rsidR="00F34C52">
        <w:rPr>
          <w:rFonts w:ascii="Times New Roman" w:hAnsi="Times New Roman" w:cs="Times New Roman"/>
          <w:sz w:val="28"/>
          <w:szCs w:val="28"/>
        </w:rPr>
        <w:t>i</w:t>
      </w:r>
      <w:r w:rsidRPr="00C51A88">
        <w:rPr>
          <w:rFonts w:ascii="Times New Roman" w:hAnsi="Times New Roman" w:cs="Times New Roman"/>
          <w:sz w:val="28"/>
          <w:szCs w:val="28"/>
        </w:rPr>
        <w:t xml:space="preserve">ta </w:t>
      </w:r>
      <w:r w:rsidR="00F34C52">
        <w:rPr>
          <w:rFonts w:ascii="Times New Roman" w:hAnsi="Times New Roman" w:cs="Times New Roman"/>
          <w:sz w:val="28"/>
          <w:szCs w:val="28"/>
        </w:rPr>
        <w:t>S</w:t>
      </w:r>
      <w:r w:rsidRPr="00C51A88">
        <w:rPr>
          <w:rFonts w:ascii="Times New Roman" w:hAnsi="Times New Roman" w:cs="Times New Roman"/>
          <w:sz w:val="28"/>
          <w:szCs w:val="28"/>
        </w:rPr>
        <w:t xml:space="preserve">ahitya </w:t>
      </w:r>
      <w:r w:rsidR="00F34C52">
        <w:rPr>
          <w:rFonts w:ascii="Times New Roman" w:hAnsi="Times New Roman" w:cs="Times New Roman"/>
          <w:sz w:val="28"/>
          <w:szCs w:val="28"/>
        </w:rPr>
        <w:t>I</w:t>
      </w:r>
      <w:r w:rsidRPr="00C51A88">
        <w:rPr>
          <w:rFonts w:ascii="Times New Roman" w:hAnsi="Times New Roman" w:cs="Times New Roman"/>
          <w:sz w:val="28"/>
          <w:szCs w:val="28"/>
        </w:rPr>
        <w:t xml:space="preserve">tihasa(Sanskrit) – Prasaranga, </w:t>
      </w:r>
      <w:r>
        <w:rPr>
          <w:rFonts w:ascii="Times New Roman" w:hAnsi="Times New Roman" w:cs="Times New Roman"/>
          <w:sz w:val="28"/>
          <w:szCs w:val="28"/>
        </w:rPr>
        <w:t>Bangalore University, Bangalore</w:t>
      </w:r>
    </w:p>
    <w:p w:rsidR="00C51A88" w:rsidRPr="00C51A88" w:rsidRDefault="00C51A88" w:rsidP="00C51A8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1A88">
        <w:rPr>
          <w:rFonts w:ascii="Times New Roman" w:hAnsi="Times New Roman" w:cs="Times New Roman"/>
          <w:sz w:val="28"/>
          <w:szCs w:val="28"/>
        </w:rPr>
        <w:t>Samskr</w:t>
      </w:r>
      <w:r w:rsidR="00F34C52">
        <w:rPr>
          <w:rFonts w:ascii="Times New Roman" w:hAnsi="Times New Roman" w:cs="Times New Roman"/>
          <w:sz w:val="28"/>
          <w:szCs w:val="28"/>
        </w:rPr>
        <w:t>i</w:t>
      </w:r>
      <w:r w:rsidRPr="00C51A88">
        <w:rPr>
          <w:rFonts w:ascii="Times New Roman" w:hAnsi="Times New Roman" w:cs="Times New Roman"/>
          <w:sz w:val="28"/>
          <w:szCs w:val="28"/>
        </w:rPr>
        <w:t xml:space="preserve">ta </w:t>
      </w:r>
      <w:r w:rsidR="00F34C52">
        <w:rPr>
          <w:rFonts w:ascii="Times New Roman" w:hAnsi="Times New Roman" w:cs="Times New Roman"/>
          <w:sz w:val="28"/>
          <w:szCs w:val="28"/>
        </w:rPr>
        <w:t>V</w:t>
      </w:r>
      <w:r w:rsidRPr="00C51A88">
        <w:rPr>
          <w:rFonts w:ascii="Times New Roman" w:hAnsi="Times New Roman" w:cs="Times New Roman"/>
          <w:sz w:val="28"/>
          <w:szCs w:val="28"/>
        </w:rPr>
        <w:t xml:space="preserve">yakarana </w:t>
      </w:r>
      <w:r w:rsidR="00F34C52">
        <w:rPr>
          <w:rFonts w:ascii="Times New Roman" w:hAnsi="Times New Roman" w:cs="Times New Roman"/>
          <w:sz w:val="28"/>
          <w:szCs w:val="28"/>
        </w:rPr>
        <w:t>S</w:t>
      </w:r>
      <w:r w:rsidRPr="00C51A88">
        <w:rPr>
          <w:rFonts w:ascii="Times New Roman" w:hAnsi="Times New Roman" w:cs="Times New Roman"/>
          <w:sz w:val="28"/>
          <w:szCs w:val="28"/>
        </w:rPr>
        <w:t>urabhi(Sanskrit) – Dr. V.B. Joshi, Mahati prakashana dharwad-8</w:t>
      </w:r>
    </w:p>
    <w:p w:rsidR="00C51A88" w:rsidRPr="00C51A88" w:rsidRDefault="00C51A88" w:rsidP="00C51A8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1A88">
        <w:rPr>
          <w:rFonts w:ascii="Times New Roman" w:hAnsi="Times New Roman" w:cs="Times New Roman"/>
          <w:sz w:val="28"/>
          <w:szCs w:val="28"/>
        </w:rPr>
        <w:t>Sarala Samskr</w:t>
      </w:r>
      <w:r w:rsidR="00F34C52">
        <w:rPr>
          <w:rFonts w:ascii="Times New Roman" w:hAnsi="Times New Roman" w:cs="Times New Roman"/>
          <w:sz w:val="28"/>
          <w:szCs w:val="28"/>
        </w:rPr>
        <w:t>i</w:t>
      </w:r>
      <w:r w:rsidRPr="00C51A88">
        <w:rPr>
          <w:rFonts w:ascii="Times New Roman" w:hAnsi="Times New Roman" w:cs="Times New Roman"/>
          <w:sz w:val="28"/>
          <w:szCs w:val="28"/>
        </w:rPr>
        <w:t xml:space="preserve">ta </w:t>
      </w:r>
      <w:r w:rsidR="00F34C52">
        <w:rPr>
          <w:rFonts w:ascii="Times New Roman" w:hAnsi="Times New Roman" w:cs="Times New Roman"/>
          <w:sz w:val="28"/>
          <w:szCs w:val="28"/>
        </w:rPr>
        <w:t>V</w:t>
      </w:r>
      <w:r w:rsidRPr="00C51A88">
        <w:rPr>
          <w:rFonts w:ascii="Times New Roman" w:hAnsi="Times New Roman" w:cs="Times New Roman"/>
          <w:sz w:val="28"/>
          <w:szCs w:val="28"/>
        </w:rPr>
        <w:t>yakarana(Kannada) – Dr. C.</w:t>
      </w:r>
      <w:r w:rsidR="00F34C52">
        <w:rPr>
          <w:rFonts w:ascii="Times New Roman" w:hAnsi="Times New Roman" w:cs="Times New Roman"/>
          <w:sz w:val="28"/>
          <w:szCs w:val="28"/>
        </w:rPr>
        <w:t>S</w:t>
      </w:r>
      <w:r w:rsidRPr="00C51A88">
        <w:rPr>
          <w:rFonts w:ascii="Times New Roman" w:hAnsi="Times New Roman" w:cs="Times New Roman"/>
          <w:sz w:val="28"/>
          <w:szCs w:val="28"/>
        </w:rPr>
        <w:t xml:space="preserve"> Naykar, Medha p</w:t>
      </w:r>
      <w:r w:rsidR="00F34C52">
        <w:rPr>
          <w:rFonts w:ascii="Times New Roman" w:hAnsi="Times New Roman" w:cs="Times New Roman"/>
          <w:sz w:val="28"/>
          <w:szCs w:val="28"/>
        </w:rPr>
        <w:t>u</w:t>
      </w:r>
      <w:r w:rsidRPr="00C51A88">
        <w:rPr>
          <w:rFonts w:ascii="Times New Roman" w:hAnsi="Times New Roman" w:cs="Times New Roman"/>
          <w:sz w:val="28"/>
          <w:szCs w:val="28"/>
        </w:rPr>
        <w:t>blish</w:t>
      </w:r>
      <w:r w:rsidR="00F34C52">
        <w:rPr>
          <w:rFonts w:ascii="Times New Roman" w:hAnsi="Times New Roman" w:cs="Times New Roman"/>
          <w:sz w:val="28"/>
          <w:szCs w:val="28"/>
        </w:rPr>
        <w:t>e</w:t>
      </w:r>
      <w:r w:rsidRPr="00C51A88">
        <w:rPr>
          <w:rFonts w:ascii="Times New Roman" w:hAnsi="Times New Roman" w:cs="Times New Roman"/>
          <w:sz w:val="28"/>
          <w:szCs w:val="28"/>
        </w:rPr>
        <w:t>rs, Dharwad-7</w:t>
      </w:r>
    </w:p>
    <w:p w:rsidR="00C51A88" w:rsidRPr="00C51A88" w:rsidRDefault="00C51A88" w:rsidP="00C51A8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51A88">
        <w:rPr>
          <w:rFonts w:ascii="Times New Roman" w:hAnsi="Times New Roman" w:cs="Times New Roman"/>
          <w:sz w:val="28"/>
          <w:szCs w:val="28"/>
        </w:rPr>
        <w:t>Subodha Samskr</w:t>
      </w:r>
      <w:r w:rsidR="00F34C52">
        <w:rPr>
          <w:rFonts w:ascii="Times New Roman" w:hAnsi="Times New Roman" w:cs="Times New Roman"/>
          <w:sz w:val="28"/>
          <w:szCs w:val="28"/>
        </w:rPr>
        <w:t>i</w:t>
      </w:r>
      <w:r w:rsidRPr="00C51A88">
        <w:rPr>
          <w:rFonts w:ascii="Times New Roman" w:hAnsi="Times New Roman" w:cs="Times New Roman"/>
          <w:sz w:val="28"/>
          <w:szCs w:val="28"/>
        </w:rPr>
        <w:t xml:space="preserve">ta </w:t>
      </w:r>
      <w:r w:rsidR="00F34C52">
        <w:rPr>
          <w:rFonts w:ascii="Times New Roman" w:hAnsi="Times New Roman" w:cs="Times New Roman"/>
          <w:sz w:val="28"/>
          <w:szCs w:val="28"/>
        </w:rPr>
        <w:t>V</w:t>
      </w:r>
      <w:r w:rsidRPr="00C51A88">
        <w:rPr>
          <w:rFonts w:ascii="Times New Roman" w:hAnsi="Times New Roman" w:cs="Times New Roman"/>
          <w:sz w:val="28"/>
          <w:szCs w:val="28"/>
        </w:rPr>
        <w:t xml:space="preserve">yakarana(Kannada)- Dr. D. N. Shanabhaga, </w:t>
      </w:r>
      <w:r w:rsidR="00F34C52">
        <w:rPr>
          <w:rFonts w:ascii="Times New Roman" w:hAnsi="Times New Roman" w:cs="Times New Roman"/>
          <w:sz w:val="28"/>
          <w:szCs w:val="28"/>
        </w:rPr>
        <w:t>B</w:t>
      </w:r>
      <w:r w:rsidRPr="00C51A88">
        <w:rPr>
          <w:rFonts w:ascii="Times New Roman" w:hAnsi="Times New Roman" w:cs="Times New Roman"/>
          <w:sz w:val="28"/>
          <w:szCs w:val="28"/>
        </w:rPr>
        <w:t>harata book depo</w:t>
      </w:r>
      <w:r w:rsidR="00F34C52">
        <w:rPr>
          <w:rFonts w:ascii="Times New Roman" w:hAnsi="Times New Roman" w:cs="Times New Roman"/>
          <w:sz w:val="28"/>
          <w:szCs w:val="28"/>
        </w:rPr>
        <w:t>t</w:t>
      </w:r>
      <w:r w:rsidRPr="00C51A88">
        <w:rPr>
          <w:rFonts w:ascii="Times New Roman" w:hAnsi="Times New Roman" w:cs="Times New Roman"/>
          <w:sz w:val="28"/>
          <w:szCs w:val="28"/>
        </w:rPr>
        <w:t>, Dharwad</w:t>
      </w:r>
    </w:p>
    <w:p w:rsidR="00F503F0" w:rsidRDefault="00F503F0">
      <w:pPr>
        <w:spacing w:before="4" w:line="100" w:lineRule="exact"/>
        <w:rPr>
          <w:sz w:val="10"/>
          <w:szCs w:val="10"/>
        </w:rPr>
      </w:pPr>
    </w:p>
    <w:p w:rsidR="00F503F0" w:rsidRDefault="00F503F0">
      <w:pPr>
        <w:spacing w:line="200" w:lineRule="exact"/>
      </w:pPr>
    </w:p>
    <w:p w:rsidR="00F503F0" w:rsidRDefault="001C58C1" w:rsidP="00F34C52">
      <w:pPr>
        <w:spacing w:line="391" w:lineRule="auto"/>
        <w:ind w:left="820" w:right="88" w:hanging="360"/>
        <w:rPr>
          <w:sz w:val="22"/>
          <w:szCs w:val="22"/>
        </w:rPr>
      </w:pPr>
      <w:r>
        <w:rPr>
          <w:w w:val="99"/>
        </w:rPr>
        <w:t>1.</w:t>
      </w:r>
      <w:r>
        <w:t xml:space="preserve">     </w:t>
      </w:r>
    </w:p>
    <w:p w:rsidR="00F503F0" w:rsidRDefault="00F503F0">
      <w:pPr>
        <w:spacing w:before="9" w:line="220" w:lineRule="exact"/>
        <w:rPr>
          <w:sz w:val="22"/>
          <w:szCs w:val="22"/>
        </w:rPr>
      </w:pPr>
    </w:p>
    <w:p w:rsidR="00F503F0" w:rsidRDefault="001C58C1">
      <w:pPr>
        <w:ind w:left="460"/>
        <w:rPr>
          <w:sz w:val="22"/>
          <w:szCs w:val="22"/>
        </w:rPr>
      </w:pPr>
      <w:r>
        <w:rPr>
          <w:sz w:val="22"/>
          <w:szCs w:val="22"/>
        </w:rPr>
        <w:t xml:space="preserve">7.   </w:t>
      </w:r>
    </w:p>
    <w:p w:rsidR="00F503F0" w:rsidRDefault="00F503F0">
      <w:pPr>
        <w:spacing w:before="8" w:line="180" w:lineRule="exact"/>
        <w:rPr>
          <w:sz w:val="18"/>
          <w:szCs w:val="18"/>
        </w:rPr>
      </w:pPr>
    </w:p>
    <w:p w:rsidR="00F503F0" w:rsidRDefault="00F503F0">
      <w:pPr>
        <w:spacing w:before="6" w:line="200" w:lineRule="exact"/>
        <w:sectPr w:rsidR="00F503F0">
          <w:pgSz w:w="11920" w:h="16840"/>
          <w:pgMar w:top="1180" w:right="600" w:bottom="280" w:left="620" w:header="0" w:footer="851" w:gutter="0"/>
          <w:cols w:space="720"/>
        </w:sectPr>
      </w:pPr>
    </w:p>
    <w:p w:rsidR="00F503F0" w:rsidRPr="004036CE" w:rsidRDefault="001C58C1">
      <w:pPr>
        <w:spacing w:before="62"/>
        <w:ind w:left="4494" w:right="4556"/>
        <w:jc w:val="center"/>
        <w:rPr>
          <w:b/>
          <w:sz w:val="30"/>
          <w:szCs w:val="30"/>
        </w:rPr>
      </w:pPr>
      <w:r w:rsidRPr="004036CE">
        <w:rPr>
          <w:b/>
          <w:sz w:val="30"/>
          <w:szCs w:val="30"/>
        </w:rPr>
        <w:lastRenderedPageBreak/>
        <w:t>Semester - I</w:t>
      </w:r>
      <w:r w:rsidRPr="004036CE">
        <w:rPr>
          <w:b/>
          <w:w w:val="101"/>
          <w:sz w:val="30"/>
          <w:szCs w:val="30"/>
        </w:rPr>
        <w:t>V</w:t>
      </w:r>
    </w:p>
    <w:p w:rsidR="00F503F0" w:rsidRPr="004036CE" w:rsidRDefault="00F503F0">
      <w:pPr>
        <w:spacing w:before="19" w:line="200" w:lineRule="exact"/>
        <w:rPr>
          <w:b/>
        </w:rPr>
      </w:pPr>
    </w:p>
    <w:p w:rsidR="00CD2B98" w:rsidRPr="004036CE" w:rsidRDefault="001C58C1">
      <w:pPr>
        <w:spacing w:line="381" w:lineRule="auto"/>
        <w:ind w:left="1881" w:right="1973" w:firstLine="7"/>
        <w:jc w:val="center"/>
        <w:rPr>
          <w:b/>
          <w:sz w:val="30"/>
          <w:szCs w:val="30"/>
        </w:rPr>
      </w:pPr>
      <w:r w:rsidRPr="004036CE">
        <w:rPr>
          <w:b/>
          <w:sz w:val="22"/>
          <w:szCs w:val="22"/>
        </w:rPr>
        <w:t xml:space="preserve">Subject: SANSKRIT </w:t>
      </w:r>
      <w:r w:rsidRPr="004036CE">
        <w:rPr>
          <w:b/>
          <w:sz w:val="30"/>
          <w:szCs w:val="30"/>
        </w:rPr>
        <w:t>B.A./B.S.W.</w:t>
      </w:r>
    </w:p>
    <w:p w:rsidR="00F503F0" w:rsidRPr="004036CE" w:rsidRDefault="001C58C1">
      <w:pPr>
        <w:spacing w:line="381" w:lineRule="auto"/>
        <w:ind w:left="1881" w:right="1973" w:firstLine="7"/>
        <w:jc w:val="center"/>
        <w:rPr>
          <w:b/>
          <w:sz w:val="22"/>
          <w:szCs w:val="22"/>
        </w:rPr>
      </w:pPr>
      <w:r w:rsidRPr="004036CE">
        <w:rPr>
          <w:b/>
          <w:sz w:val="30"/>
          <w:szCs w:val="30"/>
        </w:rPr>
        <w:t xml:space="preserve"> </w:t>
      </w:r>
      <w:r w:rsidRPr="004036CE">
        <w:rPr>
          <w:b/>
          <w:sz w:val="22"/>
          <w:szCs w:val="22"/>
        </w:rPr>
        <w:t>Ability Enhancement Compulsory Course (AECC)</w:t>
      </w:r>
    </w:p>
    <w:p w:rsidR="00F503F0" w:rsidRPr="004036CE" w:rsidRDefault="00F503F0">
      <w:pPr>
        <w:spacing w:before="1" w:line="160" w:lineRule="exact"/>
        <w:rPr>
          <w:b/>
          <w:sz w:val="16"/>
          <w:szCs w:val="16"/>
        </w:rPr>
      </w:pPr>
    </w:p>
    <w:p w:rsidR="00F503F0" w:rsidRPr="004036CE" w:rsidRDefault="00F503F0">
      <w:pPr>
        <w:spacing w:line="200" w:lineRule="exact"/>
        <w:rPr>
          <w:b/>
        </w:rPr>
      </w:pPr>
    </w:p>
    <w:p w:rsidR="00F503F0" w:rsidRPr="004036CE" w:rsidRDefault="001C58C1">
      <w:pPr>
        <w:spacing w:line="240" w:lineRule="exact"/>
        <w:ind w:left="4980" w:right="5066"/>
        <w:jc w:val="center"/>
        <w:rPr>
          <w:b/>
          <w:sz w:val="22"/>
          <w:szCs w:val="22"/>
        </w:rPr>
      </w:pPr>
      <w:r w:rsidRPr="004036CE">
        <w:rPr>
          <w:b/>
          <w:position w:val="-1"/>
          <w:sz w:val="22"/>
          <w:szCs w:val="22"/>
        </w:rPr>
        <w:t>AECC-4</w:t>
      </w:r>
    </w:p>
    <w:p w:rsidR="00F503F0" w:rsidRDefault="00F503F0">
      <w:pPr>
        <w:spacing w:line="200" w:lineRule="exact"/>
      </w:pPr>
    </w:p>
    <w:p w:rsidR="00F503F0" w:rsidRDefault="00F503F0">
      <w:pPr>
        <w:spacing w:before="9" w:line="280" w:lineRule="exact"/>
        <w:rPr>
          <w:sz w:val="28"/>
          <w:szCs w:val="28"/>
        </w:rPr>
        <w:sectPr w:rsidR="00F503F0">
          <w:pgSz w:w="11920" w:h="16840"/>
          <w:pgMar w:top="640" w:right="460" w:bottom="280" w:left="520" w:header="0" w:footer="851" w:gutter="0"/>
          <w:cols w:space="720"/>
        </w:sectPr>
      </w:pPr>
    </w:p>
    <w:p w:rsidR="00CD2B98" w:rsidRDefault="00CD2B98">
      <w:pPr>
        <w:spacing w:before="77"/>
        <w:ind w:left="66" w:right="-41"/>
        <w:jc w:val="center"/>
        <w:rPr>
          <w:sz w:val="24"/>
          <w:szCs w:val="24"/>
        </w:rPr>
      </w:pPr>
    </w:p>
    <w:p w:rsidR="00CD2B98" w:rsidRDefault="00CD2B98">
      <w:pPr>
        <w:spacing w:before="77"/>
        <w:ind w:left="66" w:right="-41"/>
        <w:jc w:val="center"/>
        <w:rPr>
          <w:sz w:val="24"/>
          <w:szCs w:val="24"/>
        </w:rPr>
      </w:pPr>
    </w:p>
    <w:p w:rsidR="00F503F0" w:rsidRDefault="001C58C1">
      <w:pPr>
        <w:spacing w:before="77"/>
        <w:ind w:left="66" w:right="-41"/>
        <w:jc w:val="center"/>
        <w:rPr>
          <w:sz w:val="24"/>
          <w:szCs w:val="24"/>
        </w:rPr>
      </w:pPr>
      <w:r>
        <w:rPr>
          <w:sz w:val="24"/>
          <w:szCs w:val="24"/>
        </w:rPr>
        <w:t>Course</w:t>
      </w:r>
    </w:p>
    <w:p w:rsidR="00F503F0" w:rsidRDefault="00F503F0">
      <w:pPr>
        <w:spacing w:before="7" w:line="120" w:lineRule="exact"/>
        <w:rPr>
          <w:sz w:val="13"/>
          <w:szCs w:val="13"/>
        </w:rPr>
      </w:pPr>
    </w:p>
    <w:p w:rsidR="00F503F0" w:rsidRDefault="001C58C1">
      <w:pPr>
        <w:ind w:left="232" w:right="125"/>
        <w:jc w:val="center"/>
        <w:rPr>
          <w:sz w:val="24"/>
          <w:szCs w:val="24"/>
        </w:rPr>
      </w:pPr>
      <w:r>
        <w:rPr>
          <w:sz w:val="24"/>
          <w:szCs w:val="24"/>
        </w:rPr>
        <w:t>No.</w:t>
      </w:r>
    </w:p>
    <w:p w:rsidR="00CD2B98" w:rsidRDefault="001C58C1">
      <w:pPr>
        <w:spacing w:before="77"/>
        <w:ind w:right="-61"/>
      </w:pPr>
      <w:r>
        <w:br w:type="column"/>
      </w:r>
    </w:p>
    <w:p w:rsidR="00CD2B98" w:rsidRDefault="00CD2B98">
      <w:pPr>
        <w:spacing w:before="77"/>
        <w:ind w:right="-61"/>
      </w:pPr>
    </w:p>
    <w:p w:rsidR="00CD2B98" w:rsidRDefault="00CD2B98">
      <w:pPr>
        <w:spacing w:before="77"/>
        <w:ind w:right="-61"/>
      </w:pPr>
    </w:p>
    <w:p w:rsidR="00F503F0" w:rsidRDefault="001C58C1">
      <w:pPr>
        <w:spacing w:before="77"/>
        <w:ind w:right="-61"/>
        <w:rPr>
          <w:sz w:val="24"/>
          <w:szCs w:val="24"/>
        </w:rPr>
      </w:pPr>
      <w:r>
        <w:rPr>
          <w:sz w:val="24"/>
          <w:szCs w:val="24"/>
        </w:rPr>
        <w:t>Type of</w:t>
      </w:r>
    </w:p>
    <w:p w:rsidR="00F503F0" w:rsidRDefault="00F503F0">
      <w:pPr>
        <w:spacing w:before="7" w:line="120" w:lineRule="exact"/>
        <w:rPr>
          <w:sz w:val="13"/>
          <w:szCs w:val="13"/>
        </w:rPr>
      </w:pPr>
    </w:p>
    <w:p w:rsidR="00F503F0" w:rsidRDefault="001C58C1">
      <w:pPr>
        <w:ind w:left="36"/>
        <w:rPr>
          <w:sz w:val="24"/>
          <w:szCs w:val="24"/>
        </w:rPr>
      </w:pPr>
      <w:r>
        <w:rPr>
          <w:sz w:val="24"/>
          <w:szCs w:val="24"/>
        </w:rPr>
        <w:t>Course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CD2B98" w:rsidRDefault="00CD2B98">
      <w:pPr>
        <w:spacing w:line="360" w:lineRule="auto"/>
        <w:ind w:right="-34" w:firstLine="7"/>
        <w:rPr>
          <w:w w:val="99"/>
        </w:rPr>
      </w:pPr>
    </w:p>
    <w:p w:rsidR="00CD2B98" w:rsidRDefault="00CD2B98">
      <w:pPr>
        <w:spacing w:line="360" w:lineRule="auto"/>
        <w:ind w:right="-34" w:firstLine="7"/>
        <w:rPr>
          <w:w w:val="99"/>
        </w:rPr>
      </w:pPr>
    </w:p>
    <w:p w:rsidR="00CD2B98" w:rsidRDefault="00CD2B98">
      <w:pPr>
        <w:spacing w:line="360" w:lineRule="auto"/>
        <w:ind w:right="-34" w:firstLine="7"/>
        <w:rPr>
          <w:w w:val="99"/>
        </w:rPr>
      </w:pPr>
    </w:p>
    <w:p w:rsidR="00F503F0" w:rsidRDefault="001C58C1">
      <w:pPr>
        <w:spacing w:line="360" w:lineRule="auto"/>
        <w:ind w:right="-34" w:firstLine="7"/>
      </w:pPr>
      <w:r>
        <w:rPr>
          <w:w w:val="99"/>
        </w:rPr>
        <w:t>Theory</w:t>
      </w:r>
      <w:r>
        <w:t xml:space="preserve"> </w:t>
      </w:r>
      <w:r>
        <w:rPr>
          <w:w w:val="99"/>
        </w:rPr>
        <w:t>/ Practical</w:t>
      </w:r>
    </w:p>
    <w:p w:rsidR="00CD2B98" w:rsidRDefault="001C58C1">
      <w:pPr>
        <w:spacing w:before="29" w:line="286" w:lineRule="auto"/>
        <w:ind w:left="1013" w:right="-47" w:hanging="1013"/>
      </w:pPr>
      <w:r>
        <w:br w:type="column"/>
      </w:r>
    </w:p>
    <w:p w:rsidR="00CD2B98" w:rsidRDefault="00CD2B98">
      <w:pPr>
        <w:spacing w:before="29" w:line="286" w:lineRule="auto"/>
        <w:ind w:left="1013" w:right="-47" w:hanging="1013"/>
      </w:pPr>
    </w:p>
    <w:p w:rsidR="00CD2B98" w:rsidRDefault="00CD2B98">
      <w:pPr>
        <w:spacing w:before="29" w:line="286" w:lineRule="auto"/>
        <w:ind w:left="1013" w:right="-47" w:hanging="1013"/>
      </w:pPr>
    </w:p>
    <w:p w:rsidR="00F503F0" w:rsidRDefault="001C58C1">
      <w:pPr>
        <w:spacing w:before="29" w:line="286" w:lineRule="auto"/>
        <w:ind w:left="1013" w:right="-47" w:hanging="1013"/>
        <w:rPr>
          <w:sz w:val="24"/>
          <w:szCs w:val="24"/>
        </w:rPr>
      </w:pPr>
      <w:r>
        <w:rPr>
          <w:w w:val="99"/>
          <w:position w:val="-8"/>
        </w:rPr>
        <w:t>Credits</w:t>
      </w:r>
      <w:r>
        <w:rPr>
          <w:position w:val="-8"/>
        </w:rPr>
        <w:t xml:space="preserve">      </w:t>
      </w:r>
      <w:r>
        <w:rPr>
          <w:sz w:val="24"/>
          <w:szCs w:val="24"/>
        </w:rPr>
        <w:t>Instruction hour per</w:t>
      </w:r>
    </w:p>
    <w:p w:rsidR="00F503F0" w:rsidRDefault="001C58C1">
      <w:pPr>
        <w:spacing w:before="85" w:line="260" w:lineRule="exact"/>
        <w:ind w:left="1162"/>
        <w:rPr>
          <w:sz w:val="24"/>
          <w:szCs w:val="24"/>
        </w:rPr>
      </w:pPr>
      <w:r>
        <w:rPr>
          <w:position w:val="-1"/>
          <w:sz w:val="24"/>
          <w:szCs w:val="24"/>
        </w:rPr>
        <w:t>week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CD2B98" w:rsidRDefault="00CD2B98">
      <w:pPr>
        <w:ind w:left="88" w:right="87"/>
        <w:jc w:val="center"/>
        <w:rPr>
          <w:w w:val="99"/>
        </w:rPr>
      </w:pPr>
    </w:p>
    <w:p w:rsidR="00CD2B98" w:rsidRDefault="00CD2B98">
      <w:pPr>
        <w:ind w:left="88" w:right="87"/>
        <w:jc w:val="center"/>
        <w:rPr>
          <w:w w:val="99"/>
        </w:rPr>
      </w:pPr>
    </w:p>
    <w:p w:rsidR="00CD2B98" w:rsidRDefault="00CD2B98">
      <w:pPr>
        <w:ind w:left="88" w:right="87"/>
        <w:jc w:val="center"/>
        <w:rPr>
          <w:w w:val="99"/>
        </w:rPr>
      </w:pPr>
    </w:p>
    <w:p w:rsidR="00F503F0" w:rsidRDefault="001C58C1">
      <w:pPr>
        <w:ind w:left="88" w:right="87"/>
        <w:jc w:val="center"/>
      </w:pPr>
      <w:r>
        <w:rPr>
          <w:w w:val="99"/>
        </w:rPr>
        <w:t>Total</w:t>
      </w:r>
      <w:r>
        <w:t xml:space="preserve"> </w:t>
      </w:r>
      <w:r>
        <w:rPr>
          <w:w w:val="99"/>
        </w:rPr>
        <w:t>No.</w:t>
      </w:r>
      <w:r>
        <w:t xml:space="preserve"> </w:t>
      </w:r>
      <w:r>
        <w:rPr>
          <w:w w:val="99"/>
        </w:rPr>
        <w:t>of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ind w:left="-35" w:right="-35"/>
        <w:jc w:val="center"/>
      </w:pPr>
      <w:r>
        <w:rPr>
          <w:w w:val="99"/>
        </w:rPr>
        <w:t>Lectures/Hours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ind w:left="164" w:right="163"/>
        <w:jc w:val="center"/>
      </w:pPr>
      <w:r>
        <w:rPr>
          <w:w w:val="99"/>
        </w:rPr>
        <w:t>/</w:t>
      </w:r>
      <w:r>
        <w:t xml:space="preserve"> </w:t>
      </w:r>
      <w:r>
        <w:rPr>
          <w:w w:val="99"/>
        </w:rPr>
        <w:t>Semester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CD2B98" w:rsidRDefault="00CD2B98">
      <w:pPr>
        <w:spacing w:line="360" w:lineRule="auto"/>
        <w:ind w:left="14" w:right="-34" w:hanging="14"/>
        <w:rPr>
          <w:w w:val="99"/>
        </w:rPr>
      </w:pPr>
    </w:p>
    <w:p w:rsidR="00CD2B98" w:rsidRDefault="00CD2B98">
      <w:pPr>
        <w:spacing w:line="360" w:lineRule="auto"/>
        <w:ind w:left="14" w:right="-34" w:hanging="14"/>
        <w:rPr>
          <w:w w:val="99"/>
        </w:rPr>
      </w:pPr>
    </w:p>
    <w:p w:rsidR="00F503F0" w:rsidRDefault="001C58C1">
      <w:pPr>
        <w:spacing w:line="360" w:lineRule="auto"/>
        <w:ind w:left="14" w:right="-34" w:hanging="14"/>
      </w:pPr>
      <w:r>
        <w:rPr>
          <w:w w:val="99"/>
        </w:rPr>
        <w:t>Duration of</w:t>
      </w:r>
      <w:r>
        <w:t xml:space="preserve"> </w:t>
      </w:r>
      <w:r>
        <w:rPr>
          <w:w w:val="99"/>
        </w:rPr>
        <w:t>Exam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CD2B98" w:rsidRDefault="00CD2B98">
      <w:pPr>
        <w:spacing w:line="360" w:lineRule="auto"/>
        <w:ind w:left="-16" w:right="-16" w:firstLine="4"/>
        <w:jc w:val="center"/>
        <w:rPr>
          <w:sz w:val="18"/>
          <w:szCs w:val="18"/>
        </w:rPr>
      </w:pPr>
    </w:p>
    <w:p w:rsidR="00CD2B98" w:rsidRDefault="00CD2B98">
      <w:pPr>
        <w:spacing w:line="360" w:lineRule="auto"/>
        <w:ind w:left="-16" w:right="-16" w:firstLine="4"/>
        <w:jc w:val="center"/>
        <w:rPr>
          <w:sz w:val="18"/>
          <w:szCs w:val="18"/>
        </w:rPr>
      </w:pPr>
    </w:p>
    <w:p w:rsidR="00F503F0" w:rsidRDefault="001C58C1">
      <w:pPr>
        <w:spacing w:line="360" w:lineRule="auto"/>
        <w:ind w:left="-16" w:right="-16" w:firstLine="4"/>
        <w:jc w:val="center"/>
        <w:rPr>
          <w:sz w:val="18"/>
          <w:szCs w:val="18"/>
        </w:rPr>
      </w:pPr>
      <w:r>
        <w:rPr>
          <w:sz w:val="18"/>
          <w:szCs w:val="18"/>
        </w:rPr>
        <w:t>Formative Assessment Marks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CD2B98" w:rsidRDefault="00CD2B98">
      <w:pPr>
        <w:ind w:left="-19" w:right="-21"/>
        <w:jc w:val="center"/>
        <w:rPr>
          <w:sz w:val="18"/>
          <w:szCs w:val="18"/>
        </w:rPr>
      </w:pPr>
    </w:p>
    <w:p w:rsidR="00CD2B98" w:rsidRDefault="00CD2B98">
      <w:pPr>
        <w:ind w:left="-19" w:right="-21"/>
        <w:jc w:val="center"/>
        <w:rPr>
          <w:sz w:val="18"/>
          <w:szCs w:val="18"/>
        </w:rPr>
      </w:pPr>
    </w:p>
    <w:p w:rsidR="00CD2B98" w:rsidRDefault="00CD2B98">
      <w:pPr>
        <w:ind w:left="-19" w:right="-21"/>
        <w:jc w:val="center"/>
        <w:rPr>
          <w:sz w:val="18"/>
          <w:szCs w:val="18"/>
        </w:rPr>
      </w:pPr>
    </w:p>
    <w:p w:rsidR="00F503F0" w:rsidRDefault="001C58C1">
      <w:pPr>
        <w:ind w:left="-19" w:right="-21"/>
        <w:jc w:val="center"/>
        <w:rPr>
          <w:sz w:val="18"/>
          <w:szCs w:val="18"/>
        </w:rPr>
      </w:pPr>
      <w:r>
        <w:rPr>
          <w:sz w:val="18"/>
          <w:szCs w:val="18"/>
        </w:rPr>
        <w:t>Summative</w:t>
      </w:r>
    </w:p>
    <w:p w:rsidR="00F503F0" w:rsidRDefault="00F503F0">
      <w:pPr>
        <w:spacing w:before="5" w:line="220" w:lineRule="exact"/>
        <w:rPr>
          <w:sz w:val="22"/>
          <w:szCs w:val="22"/>
        </w:rPr>
      </w:pPr>
    </w:p>
    <w:p w:rsidR="00F503F0" w:rsidRDefault="001C58C1">
      <w:pPr>
        <w:ind w:left="-36" w:right="-36"/>
        <w:jc w:val="center"/>
        <w:rPr>
          <w:sz w:val="18"/>
          <w:szCs w:val="18"/>
        </w:rPr>
      </w:pPr>
      <w:r>
        <w:rPr>
          <w:sz w:val="18"/>
          <w:szCs w:val="18"/>
        </w:rPr>
        <w:t>Assessment</w:t>
      </w:r>
    </w:p>
    <w:p w:rsidR="00F503F0" w:rsidRDefault="00F503F0">
      <w:pPr>
        <w:spacing w:before="3" w:line="100" w:lineRule="exact"/>
        <w:rPr>
          <w:sz w:val="10"/>
          <w:szCs w:val="10"/>
        </w:rPr>
      </w:pPr>
    </w:p>
    <w:p w:rsidR="00F503F0" w:rsidRDefault="001C58C1">
      <w:pPr>
        <w:ind w:left="161" w:right="159"/>
        <w:jc w:val="center"/>
        <w:rPr>
          <w:sz w:val="18"/>
          <w:szCs w:val="18"/>
        </w:rPr>
      </w:pPr>
      <w:r>
        <w:rPr>
          <w:sz w:val="18"/>
          <w:szCs w:val="18"/>
        </w:rPr>
        <w:t>Marks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CD2B98" w:rsidRDefault="00CD2B98">
      <w:pPr>
        <w:ind w:left="46"/>
        <w:rPr>
          <w:w w:val="99"/>
        </w:rPr>
      </w:pPr>
    </w:p>
    <w:p w:rsidR="00CD2B98" w:rsidRDefault="00CD2B98">
      <w:pPr>
        <w:ind w:left="46"/>
        <w:rPr>
          <w:w w:val="99"/>
        </w:rPr>
      </w:pPr>
    </w:p>
    <w:p w:rsidR="00CD2B98" w:rsidRDefault="00CD2B98">
      <w:pPr>
        <w:ind w:left="46"/>
        <w:rPr>
          <w:w w:val="99"/>
        </w:rPr>
      </w:pPr>
    </w:p>
    <w:p w:rsidR="00F503F0" w:rsidRDefault="001C58C1">
      <w:pPr>
        <w:ind w:left="46"/>
      </w:pPr>
      <w:r>
        <w:rPr>
          <w:w w:val="99"/>
        </w:rPr>
        <w:t>Total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sectPr w:rsidR="00F503F0">
          <w:type w:val="continuous"/>
          <w:pgSz w:w="11920" w:h="16840"/>
          <w:pgMar w:top="1560" w:right="460" w:bottom="280" w:left="520" w:header="720" w:footer="720" w:gutter="0"/>
          <w:cols w:num="9" w:space="720" w:equalWidth="0">
            <w:col w:w="787" w:space="373"/>
            <w:col w:w="754" w:space="305"/>
            <w:col w:w="700" w:space="308"/>
            <w:col w:w="1935" w:space="300"/>
            <w:col w:w="1234" w:space="287"/>
            <w:col w:w="712" w:space="298"/>
            <w:col w:w="849" w:space="322"/>
            <w:col w:w="849" w:space="289"/>
            <w:col w:w="638"/>
          </w:cols>
        </w:sectPr>
      </w:pPr>
      <w:r>
        <w:rPr>
          <w:w w:val="99"/>
        </w:rPr>
        <w:t>Marks</w:t>
      </w:r>
    </w:p>
    <w:p w:rsidR="00F503F0" w:rsidRDefault="001C58C1">
      <w:pPr>
        <w:spacing w:before="33"/>
        <w:ind w:left="69" w:right="-35"/>
        <w:jc w:val="center"/>
      </w:pPr>
      <w:r>
        <w:rPr>
          <w:w w:val="99"/>
        </w:rPr>
        <w:lastRenderedPageBreak/>
        <w:t>Course-</w:t>
      </w:r>
    </w:p>
    <w:p w:rsidR="00F503F0" w:rsidRDefault="00F503F0">
      <w:pPr>
        <w:spacing w:before="3" w:line="100" w:lineRule="exact"/>
        <w:rPr>
          <w:sz w:val="11"/>
          <w:szCs w:val="11"/>
        </w:rPr>
      </w:pPr>
    </w:p>
    <w:p w:rsidR="00F503F0" w:rsidRDefault="001C58C1">
      <w:pPr>
        <w:spacing w:line="220" w:lineRule="exact"/>
        <w:ind w:left="309" w:right="205"/>
        <w:jc w:val="center"/>
      </w:pPr>
      <w:r>
        <w:rPr>
          <w:w w:val="99"/>
          <w:position w:val="-1"/>
        </w:rPr>
        <w:t>04</w:t>
      </w:r>
    </w:p>
    <w:p w:rsidR="00F503F0" w:rsidRDefault="001C58C1">
      <w:pPr>
        <w:spacing w:before="1" w:line="160" w:lineRule="exact"/>
        <w:rPr>
          <w:sz w:val="17"/>
          <w:szCs w:val="17"/>
        </w:rPr>
      </w:pPr>
      <w:r>
        <w:br w:type="column"/>
      </w:r>
    </w:p>
    <w:p w:rsidR="00F503F0" w:rsidRDefault="001C58C1">
      <w:pPr>
        <w:rPr>
          <w:sz w:val="24"/>
          <w:szCs w:val="24"/>
        </w:rPr>
        <w:sectPr w:rsidR="00F503F0">
          <w:type w:val="continuous"/>
          <w:pgSz w:w="11920" w:h="16840"/>
          <w:pgMar w:top="1560" w:right="460" w:bottom="280" w:left="520" w:header="720" w:footer="720" w:gutter="0"/>
          <w:cols w:num="2" w:space="720" w:equalWidth="0">
            <w:col w:w="786" w:space="480"/>
            <w:col w:w="9674"/>
          </w:cols>
        </w:sectPr>
      </w:pPr>
      <w:r>
        <w:rPr>
          <w:w w:val="99"/>
        </w:rPr>
        <w:t>AECC</w:t>
      </w:r>
      <w:r>
        <w:t xml:space="preserve">        </w:t>
      </w:r>
      <w:r>
        <w:rPr>
          <w:sz w:val="24"/>
          <w:szCs w:val="24"/>
        </w:rPr>
        <w:t>Theory        03               04                 42 hrs             2hrs             40                60           100</w:t>
      </w:r>
    </w:p>
    <w:p w:rsidR="00F503F0" w:rsidRDefault="00B90F77">
      <w:pPr>
        <w:spacing w:before="8" w:line="120" w:lineRule="exact"/>
        <w:rPr>
          <w:sz w:val="12"/>
          <w:szCs w:val="12"/>
        </w:rPr>
      </w:pPr>
      <w:r w:rsidRPr="00B90F77">
        <w:lastRenderedPageBreak/>
        <w:pict>
          <v:group id="_x0000_s1498" style="position:absolute;margin-left:20.95pt;margin-top:186.9pt;width:553.3pt;height:103.4pt;z-index:-251663360;mso-position-horizontal-relative:page;mso-position-vertical-relative:page" coordorigin="419,3738" coordsize="11066,2068">
            <v:shape id="_x0000_s1531" style="position:absolute;left:425;top:3749;width:11050;height:0" coordorigin="425,3749" coordsize="11050,0" path="m425,3749r11049,e" filled="f" strokeweight=".58pt">
              <v:path arrowok="t"/>
            </v:shape>
            <v:shape id="_x0000_s1530" style="position:absolute;left:430;top:3754;width:0;height:1291" coordorigin="430,3754" coordsize="0,1291" path="m430,5045r,-1291e" filled="f" strokeweight=".58pt">
              <v:path arrowok="t"/>
            </v:shape>
            <v:shape id="_x0000_s1529" style="position:absolute;left:1531;top:3754;width:0;height:1291" coordorigin="1531,3754" coordsize="0,1291" path="m1531,5045r,-1291e" filled="f" strokeweight=".58pt">
              <v:path arrowok="t"/>
            </v:shape>
            <v:shape id="_x0000_s1528" style="position:absolute;left:2611;top:3754;width:0;height:1291" coordorigin="2611,3754" coordsize="0,1291" path="m2611,5045r,-1291e" filled="f" strokeweight=".58pt">
              <v:path arrowok="t"/>
            </v:shape>
            <v:shape id="_x0000_s1527" style="position:absolute;left:3600;top:3754;width:0;height:1291" coordorigin="3600,3754" coordsize="0,1291" path="m3600,5045r,-1291e" filled="f" strokeweight=".58pt">
              <v:path arrowok="t"/>
            </v:shape>
            <v:shape id="_x0000_s1526" style="position:absolute;left:4500;top:3754;width:0;height:1291" coordorigin="4500,3754" coordsize="0,1291" path="m4500,5045r,-1291e" filled="f" strokeweight=".58pt">
              <v:path arrowok="t"/>
            </v:shape>
            <v:shape id="_x0000_s1525" style="position:absolute;left:5851;top:3754;width:0;height:1291" coordorigin="5851,3754" coordsize="0,1291" path="m5851,5045r,-1291e" filled="f" strokeweight=".58pt">
              <v:path arrowok="t"/>
            </v:shape>
            <v:shape id="_x0000_s1524" style="position:absolute;left:7380;top:3754;width:0;height:1291" coordorigin="7380,3754" coordsize="0,1291" path="m7380,5045r,-1291e" filled="f" strokeweight=".58pt">
              <v:path arrowok="t"/>
            </v:shape>
            <v:shape id="_x0000_s1523" style="position:absolute;left:8371;top:3754;width:0;height:1291" coordorigin="8371,3754" coordsize="0,1291" path="m8371,5045r,-1291e" filled="f" strokeweight=".58pt">
              <v:path arrowok="t"/>
            </v:shape>
            <v:shape id="_x0000_s1522" style="position:absolute;left:9540;top:3754;width:0;height:1291" coordorigin="9540,3754" coordsize="0,1291" path="m9540,5045r,-1291e" filled="f" strokeweight=".58pt">
              <v:path arrowok="t"/>
            </v:shape>
            <v:shape id="_x0000_s1521" style="position:absolute;left:10711;top:3754;width:0;height:1291" coordorigin="10711,3754" coordsize="0,1291" path="m10711,5045r,-1291e" filled="f" strokeweight=".58pt">
              <v:path arrowok="t"/>
            </v:shape>
            <v:shape id="_x0000_s1520" style="position:absolute;left:425;top:5050;width:11050;height:0" coordorigin="425,5050" coordsize="11050,0" path="m425,5050r11049,e" filled="f" strokeweight=".58pt">
              <v:path arrowok="t"/>
            </v:shape>
            <v:shape id="_x0000_s1519" style="position:absolute;left:430;top:5054;width:0;height:746" coordorigin="430,5054" coordsize="0,746" path="m430,5801r,-747e" filled="f" strokeweight=".58pt">
              <v:path arrowok="t"/>
            </v:shape>
            <v:shape id="_x0000_s1518" style="position:absolute;left:425;top:5796;width:1102;height:0" coordorigin="425,5796" coordsize="1102,0" path="m425,5796r1101,e" filled="f" strokeweight=".58pt">
              <v:path arrowok="t"/>
            </v:shape>
            <v:shape id="_x0000_s1517" style="position:absolute;left:1531;top:5054;width:0;height:746" coordorigin="1531,5054" coordsize="0,746" path="m1531,5801r,-747e" filled="f" strokeweight=".58pt">
              <v:path arrowok="t"/>
            </v:shape>
            <v:shape id="_x0000_s1516" style="position:absolute;left:1536;top:5796;width:1070;height:0" coordorigin="1536,5796" coordsize="1070,0" path="m1536,5796r1070,e" filled="f" strokeweight=".58pt">
              <v:path arrowok="t"/>
            </v:shape>
            <v:shape id="_x0000_s1515" style="position:absolute;left:2611;top:5054;width:0;height:746" coordorigin="2611,5054" coordsize="0,746" path="m2611,5801r,-747e" filled="f" strokeweight=".58pt">
              <v:path arrowok="t"/>
            </v:shape>
            <v:shape id="_x0000_s1514" style="position:absolute;left:2616;top:5796;width:979;height:0" coordorigin="2616,5796" coordsize="979,0" path="m2616,5796r979,e" filled="f" strokeweight=".58pt">
              <v:path arrowok="t"/>
            </v:shape>
            <v:shape id="_x0000_s1513" style="position:absolute;left:3600;top:5054;width:0;height:746" coordorigin="3600,5054" coordsize="0,746" path="m3600,5801r,-747e" filled="f" strokeweight=".58pt">
              <v:path arrowok="t"/>
            </v:shape>
            <v:shape id="_x0000_s1512" style="position:absolute;left:3605;top:5796;width:890;height:0" coordorigin="3605,5796" coordsize="890,0" path="m3605,5796r890,e" filled="f" strokeweight=".58pt">
              <v:path arrowok="t"/>
            </v:shape>
            <v:shape id="_x0000_s1511" style="position:absolute;left:4500;top:5054;width:0;height:746" coordorigin="4500,5054" coordsize="0,746" path="m4500,5801r,-747e" filled="f" strokeweight=".58pt">
              <v:path arrowok="t"/>
            </v:shape>
            <v:shape id="_x0000_s1510" style="position:absolute;left:4505;top:5796;width:1342;height:0" coordorigin="4505,5796" coordsize="1342,0" path="m4505,5796r1341,e" filled="f" strokeweight=".58pt">
              <v:path arrowok="t"/>
            </v:shape>
            <v:shape id="_x0000_s1509" style="position:absolute;left:5851;top:5054;width:0;height:746" coordorigin="5851,5054" coordsize="0,746" path="m5851,5801r,-747e" filled="f" strokeweight=".58pt">
              <v:path arrowok="t"/>
            </v:shape>
            <v:shape id="_x0000_s1508" style="position:absolute;left:5856;top:5796;width:1519;height:0" coordorigin="5856,5796" coordsize="1519,0" path="m5856,5796r1519,e" filled="f" strokeweight=".58pt">
              <v:path arrowok="t"/>
            </v:shape>
            <v:shape id="_x0000_s1507" style="position:absolute;left:7380;top:5054;width:0;height:746" coordorigin="7380,5054" coordsize="0,746" path="m7380,5801r,-747e" filled="f" strokeweight=".58pt">
              <v:path arrowok="t"/>
            </v:shape>
            <v:shape id="_x0000_s1506" style="position:absolute;left:7385;top:5796;width:982;height:0" coordorigin="7385,5796" coordsize="982,0" path="m7385,5796r981,e" filled="f" strokeweight=".58pt">
              <v:path arrowok="t"/>
            </v:shape>
            <v:shape id="_x0000_s1505" style="position:absolute;left:8371;top:5054;width:0;height:746" coordorigin="8371,5054" coordsize="0,746" path="m8371,5801r,-747e" filled="f" strokeweight=".58pt">
              <v:path arrowok="t"/>
            </v:shape>
            <v:shape id="_x0000_s1504" style="position:absolute;left:8376;top:5796;width:1159;height:0" coordorigin="8376,5796" coordsize="1159,0" path="m8376,5796r1159,e" filled="f" strokeweight=".58pt">
              <v:path arrowok="t"/>
            </v:shape>
            <v:shape id="_x0000_s1503" style="position:absolute;left:9540;top:5054;width:0;height:746" coordorigin="9540,5054" coordsize="0,746" path="m9540,5801r,-747e" filled="f" strokeweight=".58pt">
              <v:path arrowok="t"/>
            </v:shape>
            <v:shape id="_x0000_s1502" style="position:absolute;left:9545;top:5796;width:1162;height:0" coordorigin="9545,5796" coordsize="1162,0" path="m9545,5796r1161,e" filled="f" strokeweight=".58pt">
              <v:path arrowok="t"/>
            </v:shape>
            <v:shape id="_x0000_s1501" style="position:absolute;left:10711;top:5054;width:0;height:746" coordorigin="10711,5054" coordsize="0,746" path="m10711,5801r,-747e" filled="f" strokeweight=".58pt">
              <v:path arrowok="t"/>
            </v:shape>
            <v:shape id="_x0000_s1500" style="position:absolute;left:10716;top:5796;width:758;height:0" coordorigin="10716,5796" coordsize="758,0" path="m10716,5796r758,e" filled="f" strokeweight=".58pt">
              <v:path arrowok="t"/>
            </v:shape>
            <v:shape id="_x0000_s1499" style="position:absolute;left:11479;top:3744;width:0;height:2057" coordorigin="11479,3744" coordsize="0,2057" path="m11479,5801r,-2057e" filled="f" strokeweight=".58pt">
              <v:path arrowok="t"/>
            </v:shape>
            <w10:wrap anchorx="page" anchory="page"/>
          </v:group>
        </w:pict>
      </w: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Pr="009C4387" w:rsidRDefault="001C58C1" w:rsidP="009C4387">
      <w:pPr>
        <w:spacing w:before="29"/>
        <w:ind w:left="200"/>
        <w:rPr>
          <w:b/>
          <w:sz w:val="16"/>
          <w:szCs w:val="16"/>
        </w:rPr>
      </w:pPr>
      <w:r w:rsidRPr="004036CE">
        <w:rPr>
          <w:b/>
          <w:sz w:val="24"/>
          <w:szCs w:val="24"/>
        </w:rPr>
        <w:t>Title of the AECC 4</w:t>
      </w:r>
      <w:r>
        <w:rPr>
          <w:sz w:val="24"/>
          <w:szCs w:val="24"/>
        </w:rPr>
        <w:t xml:space="preserve">: </w:t>
      </w:r>
      <w:r w:rsidR="009C4387" w:rsidRPr="009C4387">
        <w:rPr>
          <w:b/>
          <w:sz w:val="24"/>
          <w:szCs w:val="24"/>
        </w:rPr>
        <w:t xml:space="preserve">Champu </w:t>
      </w:r>
      <w:r w:rsidRPr="009C4387">
        <w:rPr>
          <w:b/>
          <w:sz w:val="24"/>
          <w:szCs w:val="24"/>
        </w:rPr>
        <w:t>Literature in Sanskrit</w:t>
      </w:r>
    </w:p>
    <w:p w:rsidR="00F503F0" w:rsidRPr="009C4387" w:rsidRDefault="00F503F0">
      <w:pPr>
        <w:spacing w:line="200" w:lineRule="exact"/>
        <w:rPr>
          <w:b/>
        </w:rPr>
      </w:pPr>
    </w:p>
    <w:p w:rsidR="00F503F0" w:rsidRDefault="001C58C1">
      <w:pPr>
        <w:ind w:left="4179" w:right="4236"/>
        <w:jc w:val="center"/>
        <w:rPr>
          <w:sz w:val="24"/>
          <w:szCs w:val="24"/>
        </w:rPr>
      </w:pPr>
      <w:r>
        <w:rPr>
          <w:sz w:val="24"/>
          <w:szCs w:val="24"/>
        </w:rPr>
        <w:t>Course Outcome (CO):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F503F0">
      <w:pPr>
        <w:spacing w:line="200" w:lineRule="exact"/>
      </w:pPr>
    </w:p>
    <w:p w:rsidR="00F503F0" w:rsidRDefault="001C58C1">
      <w:pPr>
        <w:ind w:left="200"/>
        <w:rPr>
          <w:sz w:val="24"/>
          <w:szCs w:val="24"/>
        </w:rPr>
      </w:pPr>
      <w:r>
        <w:rPr>
          <w:sz w:val="24"/>
          <w:szCs w:val="24"/>
        </w:rPr>
        <w:t>After completion of course 4, students will be able to: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F503F0">
      <w:pPr>
        <w:spacing w:line="200" w:lineRule="exact"/>
      </w:pPr>
    </w:p>
    <w:p w:rsidR="00F503F0" w:rsidRDefault="001C58C1">
      <w:pPr>
        <w:ind w:left="570"/>
        <w:rPr>
          <w:sz w:val="22"/>
          <w:szCs w:val="22"/>
        </w:rPr>
      </w:pPr>
      <w:r>
        <w:rPr>
          <w:sz w:val="24"/>
          <w:szCs w:val="24"/>
        </w:rPr>
        <w:t xml:space="preserve">Co 1 : </w:t>
      </w:r>
      <w:r>
        <w:rPr>
          <w:sz w:val="22"/>
          <w:szCs w:val="22"/>
        </w:rPr>
        <w:t>To get acquainted with the major literary movements in Sanskrit literature.</w:t>
      </w:r>
    </w:p>
    <w:p w:rsidR="00F503F0" w:rsidRDefault="00F503F0">
      <w:pPr>
        <w:spacing w:before="6" w:line="140" w:lineRule="exact"/>
        <w:rPr>
          <w:sz w:val="15"/>
          <w:szCs w:val="15"/>
        </w:rPr>
      </w:pPr>
    </w:p>
    <w:p w:rsidR="00F503F0" w:rsidRDefault="001C58C1">
      <w:pPr>
        <w:ind w:left="517"/>
        <w:rPr>
          <w:sz w:val="22"/>
          <w:szCs w:val="22"/>
        </w:rPr>
      </w:pPr>
      <w:r>
        <w:rPr>
          <w:sz w:val="24"/>
          <w:szCs w:val="24"/>
        </w:rPr>
        <w:t xml:space="preserve">CO 2 : </w:t>
      </w:r>
      <w:r>
        <w:rPr>
          <w:sz w:val="22"/>
          <w:szCs w:val="22"/>
        </w:rPr>
        <w:t>To Understand the Moral stories of Sanskrit literature.</w:t>
      </w:r>
    </w:p>
    <w:p w:rsidR="00F503F0" w:rsidRDefault="00F503F0">
      <w:pPr>
        <w:spacing w:before="4" w:line="140" w:lineRule="exact"/>
        <w:rPr>
          <w:sz w:val="15"/>
          <w:szCs w:val="15"/>
        </w:rPr>
      </w:pPr>
    </w:p>
    <w:p w:rsidR="00F503F0" w:rsidRDefault="001C58C1">
      <w:pPr>
        <w:ind w:left="517"/>
        <w:rPr>
          <w:sz w:val="22"/>
          <w:szCs w:val="22"/>
        </w:rPr>
      </w:pPr>
      <w:r>
        <w:rPr>
          <w:sz w:val="24"/>
          <w:szCs w:val="24"/>
        </w:rPr>
        <w:t xml:space="preserve">CO 3 </w:t>
      </w:r>
      <w:r>
        <w:rPr>
          <w:sz w:val="22"/>
          <w:szCs w:val="22"/>
        </w:rPr>
        <w:t>: To get acquainted with the Ethical and Moral Values in Ancient and Modern Sanskrit stories.</w:t>
      </w:r>
    </w:p>
    <w:p w:rsidR="00F503F0" w:rsidRDefault="00F503F0">
      <w:pPr>
        <w:spacing w:before="6" w:line="180" w:lineRule="exact"/>
        <w:rPr>
          <w:sz w:val="18"/>
          <w:szCs w:val="18"/>
        </w:rPr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9C4387" w:rsidRDefault="009C4387" w:rsidP="009C4387">
      <w:pPr>
        <w:spacing w:before="29"/>
        <w:ind w:left="200"/>
        <w:rPr>
          <w:sz w:val="24"/>
          <w:szCs w:val="24"/>
        </w:rPr>
      </w:pPr>
    </w:p>
    <w:p w:rsidR="00F503F0" w:rsidRDefault="001C58C1" w:rsidP="009C4387">
      <w:pPr>
        <w:spacing w:before="29"/>
        <w:ind w:left="200"/>
        <w:rPr>
          <w:sz w:val="24"/>
          <w:szCs w:val="24"/>
        </w:rPr>
      </w:pPr>
      <w:r w:rsidRPr="004036CE">
        <w:rPr>
          <w:b/>
          <w:sz w:val="24"/>
          <w:szCs w:val="24"/>
        </w:rPr>
        <w:t>Syllabus- AECC- 4: Title</w:t>
      </w:r>
      <w:r>
        <w:rPr>
          <w:sz w:val="24"/>
          <w:szCs w:val="24"/>
        </w:rPr>
        <w:t xml:space="preserve">- </w:t>
      </w:r>
      <w:r w:rsidR="009C4387" w:rsidRPr="009C4387">
        <w:rPr>
          <w:b/>
          <w:sz w:val="24"/>
          <w:szCs w:val="24"/>
        </w:rPr>
        <w:t>Champu Literature in Sanskrit</w:t>
      </w:r>
      <w:r w:rsidR="009C4387">
        <w:rPr>
          <w:b/>
          <w:sz w:val="24"/>
          <w:szCs w:val="24"/>
        </w:rPr>
        <w:t xml:space="preserve">                                                  </w:t>
      </w:r>
      <w:r>
        <w:rPr>
          <w:sz w:val="24"/>
          <w:szCs w:val="24"/>
        </w:rPr>
        <w:t>Total Hrs: 42</w:t>
      </w:r>
    </w:p>
    <w:p w:rsidR="00F503F0" w:rsidRDefault="00F503F0">
      <w:pPr>
        <w:spacing w:before="8" w:line="160" w:lineRule="exact"/>
        <w:rPr>
          <w:sz w:val="16"/>
          <w:szCs w:val="16"/>
        </w:rPr>
      </w:pPr>
    </w:p>
    <w:p w:rsidR="00F503F0" w:rsidRDefault="001C58C1">
      <w:pPr>
        <w:spacing w:line="280" w:lineRule="exact"/>
        <w:ind w:left="200"/>
        <w:rPr>
          <w:sz w:val="24"/>
          <w:szCs w:val="24"/>
        </w:rPr>
      </w:pPr>
      <w:r w:rsidRPr="004036CE">
        <w:rPr>
          <w:b/>
          <w:position w:val="-1"/>
          <w:sz w:val="24"/>
          <w:szCs w:val="24"/>
        </w:rPr>
        <w:t>Unit-I</w:t>
      </w:r>
      <w:r>
        <w:rPr>
          <w:position w:val="-1"/>
          <w:sz w:val="24"/>
          <w:szCs w:val="24"/>
        </w:rPr>
        <w:t xml:space="preserve"> </w:t>
      </w:r>
      <w:r w:rsidRPr="009C4387">
        <w:rPr>
          <w:b/>
          <w:position w:val="-1"/>
          <w:sz w:val="24"/>
          <w:szCs w:val="24"/>
        </w:rPr>
        <w:t>– Introduction to</w:t>
      </w:r>
      <w:r>
        <w:rPr>
          <w:position w:val="-1"/>
          <w:sz w:val="24"/>
          <w:szCs w:val="24"/>
        </w:rPr>
        <w:t xml:space="preserve"> </w:t>
      </w:r>
      <w:r w:rsidR="009C4387" w:rsidRPr="009C4387">
        <w:rPr>
          <w:b/>
          <w:sz w:val="24"/>
          <w:szCs w:val="24"/>
        </w:rPr>
        <w:t xml:space="preserve">Champu Literature </w:t>
      </w:r>
      <w:r w:rsidR="009C4387">
        <w:rPr>
          <w:b/>
          <w:sz w:val="24"/>
          <w:szCs w:val="24"/>
        </w:rPr>
        <w:t xml:space="preserve">                                                                       </w:t>
      </w:r>
      <w:r w:rsidR="000624E0">
        <w:rPr>
          <w:b/>
          <w:sz w:val="24"/>
          <w:szCs w:val="24"/>
        </w:rPr>
        <w:t xml:space="preserve">     </w:t>
      </w:r>
      <w:r w:rsidR="009C4387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7 hrs</w:t>
      </w:r>
    </w:p>
    <w:p w:rsidR="00F503F0" w:rsidRDefault="00F503F0">
      <w:pPr>
        <w:spacing w:before="12" w:line="200" w:lineRule="exact"/>
      </w:pPr>
    </w:p>
    <w:p w:rsidR="00F503F0" w:rsidRDefault="001C58C1" w:rsidP="009C4387">
      <w:pPr>
        <w:spacing w:before="29"/>
        <w:ind w:left="200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sz w:val="22"/>
          <w:szCs w:val="22"/>
        </w:rPr>
        <w:t xml:space="preserve">Introduction to classical Sanskrit literature with special reference to </w:t>
      </w:r>
      <w:r w:rsidR="009C4387" w:rsidRPr="009C4387">
        <w:rPr>
          <w:sz w:val="24"/>
          <w:szCs w:val="24"/>
        </w:rPr>
        <w:t>Champu Literature</w:t>
      </w:r>
      <w:r>
        <w:rPr>
          <w:rFonts w:ascii="Arial Unicode MS" w:eastAsia="Arial Unicode MS" w:hAnsi="Arial Unicode MS" w:cs="Arial Unicode MS"/>
          <w:sz w:val="22"/>
          <w:szCs w:val="22"/>
        </w:rPr>
        <w:t>,</w:t>
      </w:r>
    </w:p>
    <w:p w:rsidR="00F503F0" w:rsidRDefault="001C58C1" w:rsidP="009C4387">
      <w:pPr>
        <w:ind w:left="200"/>
        <w:rPr>
          <w:sz w:val="22"/>
          <w:szCs w:val="22"/>
        </w:rPr>
      </w:pPr>
      <w:r w:rsidRPr="009C4387">
        <w:rPr>
          <w:sz w:val="22"/>
          <w:szCs w:val="22"/>
        </w:rPr>
        <w:t xml:space="preserve">Important </w:t>
      </w:r>
      <w:r w:rsidR="009C4387" w:rsidRPr="009C4387">
        <w:rPr>
          <w:sz w:val="24"/>
          <w:szCs w:val="24"/>
        </w:rPr>
        <w:t xml:space="preserve">Champu </w:t>
      </w:r>
      <w:r w:rsidR="009C4387">
        <w:rPr>
          <w:sz w:val="24"/>
          <w:szCs w:val="24"/>
        </w:rPr>
        <w:t xml:space="preserve">Kavyas </w:t>
      </w:r>
      <w:r w:rsidR="009C4387" w:rsidRPr="009C4387">
        <w:rPr>
          <w:sz w:val="22"/>
          <w:szCs w:val="22"/>
        </w:rPr>
        <w:t xml:space="preserve"> </w:t>
      </w:r>
      <w:r>
        <w:rPr>
          <w:sz w:val="22"/>
          <w:szCs w:val="22"/>
        </w:rPr>
        <w:t>and its authors.</w:t>
      </w:r>
    </w:p>
    <w:p w:rsidR="00F503F0" w:rsidRDefault="00F503F0">
      <w:pPr>
        <w:spacing w:before="1" w:line="160" w:lineRule="exact"/>
        <w:rPr>
          <w:sz w:val="17"/>
          <w:szCs w:val="17"/>
        </w:rPr>
      </w:pPr>
    </w:p>
    <w:p w:rsidR="00F503F0" w:rsidRDefault="00B90F77">
      <w:pPr>
        <w:spacing w:line="300" w:lineRule="exact"/>
        <w:ind w:left="200"/>
        <w:rPr>
          <w:sz w:val="24"/>
          <w:szCs w:val="24"/>
        </w:rPr>
      </w:pPr>
      <w:r w:rsidRPr="00B90F77">
        <w:rPr>
          <w:b/>
        </w:rPr>
        <w:pict>
          <v:group id="_x0000_s1473" style="position:absolute;left:0;text-align:left;margin-left:30.05pt;margin-top:500.85pt;width:534.95pt;height:232.4pt;z-index:-251662336;mso-position-horizontal-relative:page;mso-position-vertical-relative:page" coordorigin="601,10017" coordsize="10699,4648">
            <v:shape id="_x0000_s1497" style="position:absolute;left:607;top:10027;width:10682;height:0" coordorigin="607,10027" coordsize="10682,0" path="m607,10027r10683,e" filled="f" strokeweight=".58pt">
              <v:path arrowok="t"/>
            </v:shape>
            <v:shape id="_x0000_s1496" style="position:absolute;left:612;top:10032;width:0;height:434" coordorigin="612,10032" coordsize="0,434" path="m612,10466r,-434e" filled="f" strokeweight=".58pt">
              <v:path arrowok="t"/>
            </v:shape>
            <v:shape id="_x0000_s1495" style="position:absolute;left:9360;top:10032;width:0;height:434" coordorigin="9360,10032" coordsize="0,434" path="m9360,10466r,-434e" filled="f" strokeweight=".58pt">
              <v:path arrowok="t"/>
            </v:shape>
            <v:shape id="_x0000_s1494" style="position:absolute;left:607;top:10471;width:10682;height:0" coordorigin="607,10471" coordsize="10682,0" path="m607,10471r10683,e" filled="f" strokeweight=".58pt">
              <v:path arrowok="t"/>
            </v:shape>
            <v:shape id="_x0000_s1493" style="position:absolute;left:612;top:10476;width:0;height:442" coordorigin="612,10476" coordsize="0,442" path="m612,10918r,-442e" filled="f" strokeweight=".58pt">
              <v:path arrowok="t"/>
            </v:shape>
            <v:shape id="_x0000_s1492" style="position:absolute;left:9360;top:10476;width:0;height:442" coordorigin="9360,10476" coordsize="0,442" path="m9360,10918r,-442e" filled="f" strokeweight=".58pt">
              <v:path arrowok="t"/>
            </v:shape>
            <v:shape id="_x0000_s1491" style="position:absolute;left:607;top:10922;width:10682;height:0" coordorigin="607,10922" coordsize="10682,0" path="m607,10922r10683,e" filled="f" strokeweight=".58pt">
              <v:path arrowok="t"/>
            </v:shape>
            <v:shape id="_x0000_s1490" style="position:absolute;left:612;top:10927;width:0;height:1018" coordorigin="612,10927" coordsize="0,1018" path="m612,11945r,-1018e" filled="f" strokeweight=".58pt">
              <v:path arrowok="t"/>
            </v:shape>
            <v:shape id="_x0000_s1489" style="position:absolute;left:9360;top:10927;width:0;height:1018" coordorigin="9360,10927" coordsize="0,1018" path="m9360,11945r,-1018e" filled="f" strokeweight=".58pt">
              <v:path arrowok="t"/>
            </v:shape>
            <v:shape id="_x0000_s1488" style="position:absolute;left:607;top:11950;width:10682;height:0" coordorigin="607,11950" coordsize="10682,0" path="m607,11950r10683,e" filled="f" strokeweight=".58pt">
              <v:path arrowok="t"/>
            </v:shape>
            <v:shape id="_x0000_s1487" style="position:absolute;left:612;top:11954;width:0;height:482" coordorigin="612,11954" coordsize="0,482" path="m612,12437r,-483e" filled="f" strokeweight=".58pt">
              <v:path arrowok="t"/>
            </v:shape>
            <v:shape id="_x0000_s1486" style="position:absolute;left:9360;top:11954;width:0;height:482" coordorigin="9360,11954" coordsize="0,482" path="m9360,12437r,-483e" filled="f" strokeweight=".58pt">
              <v:path arrowok="t"/>
            </v:shape>
            <v:shape id="_x0000_s1485" style="position:absolute;left:607;top:12442;width:10682;height:0" coordorigin="607,12442" coordsize="10682,0" path="m607,12442r10683,e" filled="f" strokeweight=".58pt">
              <v:path arrowok="t"/>
            </v:shape>
            <v:shape id="_x0000_s1484" style="position:absolute;left:612;top:12446;width:0;height:1327" coordorigin="612,12446" coordsize="0,1327" path="m612,13774r,-1328e" filled="f" strokeweight=".58pt">
              <v:path arrowok="t"/>
            </v:shape>
            <v:shape id="_x0000_s1483" style="position:absolute;left:9360;top:12446;width:0;height:1327" coordorigin="9360,12446" coordsize="0,1327" path="m9360,13774r,-1328e" filled="f" strokeweight=".58pt">
              <v:path arrowok="t"/>
            </v:shape>
            <v:shape id="_x0000_s1482" style="position:absolute;left:607;top:13778;width:10682;height:0" coordorigin="607,13778" coordsize="10682,0" path="m607,13778r10683,e" filled="f" strokeweight=".58pt">
              <v:path arrowok="t"/>
            </v:shape>
            <v:shape id="_x0000_s1481" style="position:absolute;left:612;top:13783;width:0;height:415" coordorigin="612,13783" coordsize="0,415" path="m612,14198r,-415e" filled="f" strokeweight=".58pt">
              <v:path arrowok="t"/>
            </v:shape>
            <v:shape id="_x0000_s1480" style="position:absolute;left:9360;top:13783;width:0;height:415" coordorigin="9360,13783" coordsize="0,415" path="m9360,14198r,-415e" filled="f" strokeweight=".58pt">
              <v:path arrowok="t"/>
            </v:shape>
            <v:shape id="_x0000_s1479" style="position:absolute;left:607;top:14203;width:10682;height:0" coordorigin="607,14203" coordsize="10682,0" path="m607,14203r10683,e" filled="f" strokeweight=".58pt">
              <v:path arrowok="t"/>
            </v:shape>
            <v:shape id="_x0000_s1478" style="position:absolute;left:612;top:14208;width:0;height:451" coordorigin="612,14208" coordsize="0,451" path="m612,14659r,-451e" filled="f" strokeweight=".58pt">
              <v:path arrowok="t"/>
            </v:shape>
            <v:shape id="_x0000_s1477" style="position:absolute;left:607;top:14654;width:8748;height:0" coordorigin="607,14654" coordsize="8748,0" path="m607,14654r8748,e" filled="f" strokeweight=".58pt">
              <v:path arrowok="t"/>
            </v:shape>
            <v:shape id="_x0000_s1476" style="position:absolute;left:9360;top:14208;width:0;height:451" coordorigin="9360,14208" coordsize="0,451" path="m9360,14659r,-451e" filled="f" strokeweight=".58pt">
              <v:path arrowok="t"/>
            </v:shape>
            <v:shape id="_x0000_s1475" style="position:absolute;left:9365;top:14654;width:1925;height:0" coordorigin="9365,14654" coordsize="1925,0" path="m9365,14654r1925,e" filled="f" strokeweight=".58pt">
              <v:path arrowok="t"/>
            </v:shape>
            <v:shape id="_x0000_s1474" style="position:absolute;left:11294;top:10022;width:0;height:4637" coordorigin="11294,10022" coordsize="0,4637" path="m11294,14659r,-4637e" filled="f" strokeweight=".58pt">
              <v:path arrowok="t"/>
            </v:shape>
            <w10:wrap anchorx="page" anchory="page"/>
          </v:group>
        </w:pict>
      </w:r>
      <w:r w:rsidR="001C58C1" w:rsidRPr="004036CE">
        <w:rPr>
          <w:b/>
          <w:position w:val="-1"/>
          <w:sz w:val="24"/>
          <w:szCs w:val="24"/>
        </w:rPr>
        <w:t>Unit-II</w:t>
      </w:r>
      <w:r w:rsidR="001C58C1">
        <w:rPr>
          <w:position w:val="-1"/>
          <w:sz w:val="24"/>
          <w:szCs w:val="24"/>
        </w:rPr>
        <w:t xml:space="preserve"> - </w:t>
      </w:r>
      <w:r w:rsidR="009C4387" w:rsidRPr="00C52A9E">
        <w:rPr>
          <w:rFonts w:ascii="Arial Unicode MS" w:eastAsia="Arial Unicode MS" w:hAnsi="Arial Unicode MS" w:cs="Arial Unicode MS"/>
          <w:b/>
          <w:position w:val="-1"/>
          <w:sz w:val="24"/>
          <w:szCs w:val="24"/>
        </w:rPr>
        <w:t>Aranya Kandam</w:t>
      </w:r>
      <w:r w:rsidR="001C58C1" w:rsidRPr="00C52A9E">
        <w:rPr>
          <w:rFonts w:ascii="Arial Unicode MS" w:eastAsia="Arial Unicode MS" w:hAnsi="Arial Unicode MS" w:cs="Arial Unicode MS"/>
          <w:b/>
          <w:position w:val="-1"/>
          <w:sz w:val="24"/>
          <w:szCs w:val="24"/>
        </w:rPr>
        <w:t xml:space="preserve">  </w:t>
      </w:r>
      <w:r w:rsidR="009C4387" w:rsidRPr="00C52A9E">
        <w:rPr>
          <w:rFonts w:ascii="Arial Unicode MS" w:eastAsia="Arial Unicode MS" w:hAnsi="Arial Unicode MS" w:cs="Arial Unicode MS"/>
          <w:b/>
          <w:position w:val="-1"/>
          <w:sz w:val="24"/>
          <w:szCs w:val="24"/>
        </w:rPr>
        <w:t>- Champu Ramayana of Bhoja</w:t>
      </w:r>
      <w:r w:rsidR="001C58C1">
        <w:rPr>
          <w:rFonts w:ascii="Arial Unicode MS" w:eastAsia="Arial Unicode MS" w:hAnsi="Arial Unicode MS" w:cs="Arial Unicode MS"/>
          <w:position w:val="-1"/>
          <w:sz w:val="24"/>
          <w:szCs w:val="24"/>
        </w:rPr>
        <w:t xml:space="preserve">             </w:t>
      </w:r>
      <w:r w:rsidR="001C58C1" w:rsidRPr="00C52A9E">
        <w:rPr>
          <w:position w:val="2"/>
          <w:sz w:val="24"/>
          <w:szCs w:val="24"/>
        </w:rPr>
        <w:t xml:space="preserve">                               </w:t>
      </w:r>
      <w:r w:rsidR="000624E0">
        <w:rPr>
          <w:position w:val="2"/>
          <w:sz w:val="24"/>
          <w:szCs w:val="24"/>
        </w:rPr>
        <w:t xml:space="preserve">       </w:t>
      </w:r>
      <w:r w:rsidR="001C58C1">
        <w:rPr>
          <w:position w:val="2"/>
          <w:sz w:val="24"/>
          <w:szCs w:val="24"/>
        </w:rPr>
        <w:t>25 hrs</w:t>
      </w:r>
    </w:p>
    <w:p w:rsidR="00F503F0" w:rsidRDefault="00F503F0">
      <w:pPr>
        <w:spacing w:before="2" w:line="180" w:lineRule="exact"/>
        <w:rPr>
          <w:sz w:val="19"/>
          <w:szCs w:val="19"/>
        </w:rPr>
      </w:pPr>
    </w:p>
    <w:p w:rsidR="00F503F0" w:rsidRDefault="001C58C1">
      <w:pPr>
        <w:spacing w:before="26" w:line="405" w:lineRule="auto"/>
        <w:ind w:left="200" w:right="21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Prescribed  Text:  -  </w:t>
      </w:r>
      <w:r w:rsidR="00C52A9E" w:rsidRPr="00C52A9E">
        <w:rPr>
          <w:rFonts w:ascii="Arial Unicode MS" w:eastAsia="Arial Unicode MS" w:hAnsi="Arial Unicode MS" w:cs="Arial Unicode MS"/>
          <w:position w:val="-1"/>
          <w:sz w:val="24"/>
          <w:szCs w:val="24"/>
        </w:rPr>
        <w:t>Aranya Kandam</w:t>
      </w:r>
      <w:r w:rsidR="00C52A9E" w:rsidRPr="00C52A9E">
        <w:rPr>
          <w:rFonts w:ascii="Arial Unicode MS" w:eastAsia="Arial Unicode MS" w:hAnsi="Arial Unicode MS" w:cs="Arial Unicode MS"/>
          <w:b/>
          <w:position w:val="-1"/>
          <w:sz w:val="24"/>
          <w:szCs w:val="24"/>
        </w:rPr>
        <w:t xml:space="preserve"> 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: Introduction </w:t>
      </w:r>
      <w:r>
        <w:rPr>
          <w:sz w:val="22"/>
          <w:szCs w:val="22"/>
        </w:rPr>
        <w:t>to  Author  and  Text. Appropriateness   of   title,   Background   of   given   contents.   Grammatical   analysis, meaning/translation, Explanation and poetic excellence and Plot.</w:t>
      </w:r>
    </w:p>
    <w:p w:rsidR="00F503F0" w:rsidRDefault="001C58C1">
      <w:pPr>
        <w:spacing w:line="260" w:lineRule="exact"/>
        <w:ind w:left="200" w:right="781"/>
        <w:jc w:val="both"/>
        <w:rPr>
          <w:sz w:val="24"/>
          <w:szCs w:val="24"/>
        </w:rPr>
      </w:pPr>
      <w:r w:rsidRPr="004036CE">
        <w:rPr>
          <w:b/>
          <w:sz w:val="24"/>
          <w:szCs w:val="24"/>
        </w:rPr>
        <w:t>Uni</w:t>
      </w:r>
      <w:r>
        <w:rPr>
          <w:sz w:val="24"/>
          <w:szCs w:val="24"/>
        </w:rPr>
        <w:t>t-</w:t>
      </w:r>
      <w:r w:rsidRPr="000624E0">
        <w:rPr>
          <w:b/>
          <w:sz w:val="24"/>
          <w:szCs w:val="24"/>
        </w:rPr>
        <w:t xml:space="preserve">III - </w:t>
      </w:r>
      <w:r w:rsidRPr="000624E0">
        <w:rPr>
          <w:b/>
          <w:sz w:val="22"/>
          <w:szCs w:val="22"/>
        </w:rPr>
        <w:t xml:space="preserve">Grammar                                                                                                                                   </w:t>
      </w:r>
      <w:r>
        <w:rPr>
          <w:sz w:val="24"/>
          <w:szCs w:val="24"/>
        </w:rPr>
        <w:t>10 hrs</w:t>
      </w:r>
    </w:p>
    <w:p w:rsidR="00533493" w:rsidRDefault="00533493" w:rsidP="00533493">
      <w:pPr>
        <w:ind w:left="200" w:right="2030"/>
        <w:rPr>
          <w:rFonts w:ascii="Arial Unicode MS" w:eastAsia="Arial Unicode MS" w:hAnsi="Arial Unicode MS" w:cs="Arial Unicode MS"/>
          <w:sz w:val="22"/>
          <w:szCs w:val="22"/>
        </w:rPr>
        <w:sectPr w:rsidR="00533493">
          <w:type w:val="continuous"/>
          <w:pgSz w:w="11920" w:h="16840"/>
          <w:pgMar w:top="1560" w:right="460" w:bottom="280" w:left="520" w:header="720" w:footer="720" w:gutter="0"/>
          <w:cols w:space="720"/>
        </w:sectPr>
      </w:pPr>
      <w:r>
        <w:rPr>
          <w:rFonts w:ascii="Arial Unicode MS" w:eastAsia="Arial Unicode MS" w:hAnsi="Arial Unicode MS" w:cs="Arial Unicode MS"/>
          <w:sz w:val="22"/>
          <w:szCs w:val="22"/>
        </w:rPr>
        <w:t>Prayoga parivartanam Shuddhashuddhi vivekam cha</w:t>
      </w:r>
    </w:p>
    <w:p w:rsidR="006326A5" w:rsidRDefault="006326A5" w:rsidP="00770867">
      <w:pPr>
        <w:spacing w:before="68"/>
        <w:ind w:left="100"/>
        <w:jc w:val="center"/>
        <w:rPr>
          <w:b/>
          <w:sz w:val="32"/>
          <w:szCs w:val="32"/>
        </w:rPr>
      </w:pPr>
    </w:p>
    <w:p w:rsidR="006326A5" w:rsidRDefault="006326A5" w:rsidP="00770867">
      <w:pPr>
        <w:spacing w:before="68"/>
        <w:ind w:left="100"/>
        <w:jc w:val="center"/>
        <w:rPr>
          <w:b/>
          <w:sz w:val="32"/>
          <w:szCs w:val="32"/>
        </w:rPr>
      </w:pPr>
    </w:p>
    <w:p w:rsidR="00F503F0" w:rsidRDefault="001C58C1" w:rsidP="00770867">
      <w:pPr>
        <w:spacing w:before="68"/>
        <w:ind w:left="100"/>
        <w:jc w:val="center"/>
        <w:rPr>
          <w:b/>
          <w:sz w:val="32"/>
          <w:szCs w:val="32"/>
        </w:rPr>
      </w:pPr>
      <w:r w:rsidRPr="00770867">
        <w:rPr>
          <w:b/>
          <w:sz w:val="32"/>
          <w:szCs w:val="32"/>
        </w:rPr>
        <w:lastRenderedPageBreak/>
        <w:t>Books recommended:</w:t>
      </w:r>
    </w:p>
    <w:p w:rsidR="00B32E8B" w:rsidRDefault="00B32E8B" w:rsidP="00770867">
      <w:pPr>
        <w:spacing w:before="68"/>
        <w:ind w:left="100"/>
        <w:jc w:val="center"/>
        <w:rPr>
          <w:b/>
          <w:sz w:val="32"/>
          <w:szCs w:val="32"/>
        </w:rPr>
      </w:pPr>
    </w:p>
    <w:p w:rsidR="00B32E8B" w:rsidRPr="00B32E8B" w:rsidRDefault="00B32E8B" w:rsidP="00B32E8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2E8B">
        <w:rPr>
          <w:rFonts w:ascii="Times New Roman" w:hAnsi="Times New Roman" w:cs="Times New Roman"/>
          <w:sz w:val="28"/>
          <w:szCs w:val="28"/>
        </w:rPr>
        <w:t>Champu</w:t>
      </w:r>
      <w:r>
        <w:rPr>
          <w:rFonts w:ascii="Times New Roman" w:hAnsi="Times New Roman" w:cs="Times New Roman"/>
          <w:sz w:val="28"/>
          <w:szCs w:val="28"/>
        </w:rPr>
        <w:t xml:space="preserve"> R</w:t>
      </w:r>
      <w:r w:rsidRPr="00B32E8B">
        <w:rPr>
          <w:rFonts w:ascii="Times New Roman" w:hAnsi="Times New Roman" w:cs="Times New Roman"/>
          <w:sz w:val="28"/>
          <w:szCs w:val="28"/>
        </w:rPr>
        <w:t xml:space="preserve">amayana of Bhoja (Sanskrit) – Nirnaya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B32E8B">
        <w:rPr>
          <w:rFonts w:ascii="Times New Roman" w:hAnsi="Times New Roman" w:cs="Times New Roman"/>
          <w:sz w:val="28"/>
          <w:szCs w:val="28"/>
        </w:rPr>
        <w:t>agara press</w:t>
      </w:r>
      <w:r>
        <w:rPr>
          <w:rFonts w:ascii="Times New Roman" w:hAnsi="Times New Roman" w:cs="Times New Roman"/>
          <w:sz w:val="28"/>
          <w:szCs w:val="28"/>
        </w:rPr>
        <w:t>, Bombay</w:t>
      </w:r>
    </w:p>
    <w:p w:rsidR="00B32E8B" w:rsidRPr="00B32E8B" w:rsidRDefault="00B32E8B" w:rsidP="00B32E8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2E8B">
        <w:rPr>
          <w:rFonts w:ascii="Times New Roman" w:hAnsi="Times New Roman" w:cs="Times New Roman"/>
          <w:sz w:val="28"/>
          <w:szCs w:val="28"/>
        </w:rPr>
        <w:t>Blossoms of Sanskrit Literature</w:t>
      </w:r>
      <w:r>
        <w:rPr>
          <w:rFonts w:ascii="Times New Roman" w:hAnsi="Times New Roman" w:cs="Times New Roman"/>
          <w:sz w:val="28"/>
          <w:szCs w:val="28"/>
        </w:rPr>
        <w:t xml:space="preserve"> (English)</w:t>
      </w:r>
      <w:r w:rsidRPr="00B32E8B">
        <w:rPr>
          <w:rFonts w:ascii="Times New Roman" w:hAnsi="Times New Roman" w:cs="Times New Roman"/>
          <w:sz w:val="28"/>
          <w:szCs w:val="28"/>
        </w:rPr>
        <w:t xml:space="preserve">- Arkanath Chaudhary, </w:t>
      </w:r>
      <w:r>
        <w:rPr>
          <w:rFonts w:ascii="Times New Roman" w:hAnsi="Times New Roman" w:cs="Times New Roman"/>
          <w:sz w:val="28"/>
          <w:szCs w:val="28"/>
        </w:rPr>
        <w:t>New Bharateeya Book Corporation</w:t>
      </w:r>
      <w:r w:rsidRPr="00B32E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E8B" w:rsidRPr="00B32E8B" w:rsidRDefault="00B32E8B" w:rsidP="00B32E8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2E8B">
        <w:rPr>
          <w:rFonts w:ascii="Times New Roman" w:hAnsi="Times New Roman" w:cs="Times New Roman"/>
          <w:sz w:val="28"/>
          <w:szCs w:val="28"/>
        </w:rPr>
        <w:t>Sams</w:t>
      </w:r>
      <w:r>
        <w:rPr>
          <w:rFonts w:ascii="Times New Roman" w:hAnsi="Times New Roman" w:cs="Times New Roman"/>
          <w:sz w:val="28"/>
          <w:szCs w:val="28"/>
        </w:rPr>
        <w:t>r</w:t>
      </w:r>
      <w:r w:rsidRPr="00B32E8B">
        <w:rPr>
          <w:rFonts w:ascii="Times New Roman" w:hAnsi="Times New Roman" w:cs="Times New Roman"/>
          <w:sz w:val="28"/>
          <w:szCs w:val="28"/>
        </w:rPr>
        <w:t>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B32E8B">
        <w:rPr>
          <w:rFonts w:ascii="Times New Roman" w:hAnsi="Times New Roman" w:cs="Times New Roman"/>
          <w:sz w:val="28"/>
          <w:szCs w:val="28"/>
        </w:rPr>
        <w:t xml:space="preserve">ahitya ka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>tihasa ( Hindi)- Shashi Tivari- New Bharateeya Book Corporation, New Delhi</w:t>
      </w:r>
    </w:p>
    <w:p w:rsidR="00B32E8B" w:rsidRPr="00B32E8B" w:rsidRDefault="00B32E8B" w:rsidP="00B32E8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2E8B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B32E8B">
        <w:rPr>
          <w:rFonts w:ascii="Times New Roman" w:hAnsi="Times New Roman" w:cs="Times New Roman"/>
          <w:sz w:val="28"/>
          <w:szCs w:val="28"/>
        </w:rPr>
        <w:t xml:space="preserve">ahitya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 xml:space="preserve">tihasa(Kannada): Mula Lekhaka: Acharya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B32E8B">
        <w:rPr>
          <w:rFonts w:ascii="Times New Roman" w:hAnsi="Times New Roman" w:cs="Times New Roman"/>
          <w:sz w:val="28"/>
          <w:szCs w:val="28"/>
        </w:rPr>
        <w:t xml:space="preserve">aladeva </w:t>
      </w:r>
      <w:r>
        <w:rPr>
          <w:rFonts w:ascii="Times New Roman" w:hAnsi="Times New Roman" w:cs="Times New Roman"/>
          <w:sz w:val="28"/>
          <w:szCs w:val="28"/>
        </w:rPr>
        <w:t>Upadhyaya,</w:t>
      </w:r>
      <w:r w:rsidRPr="00B32E8B">
        <w:rPr>
          <w:rFonts w:ascii="Times New Roman" w:hAnsi="Times New Roman" w:cs="Times New Roman"/>
          <w:sz w:val="28"/>
          <w:szCs w:val="28"/>
        </w:rPr>
        <w:t xml:space="preserve"> Anuvada: S. Ramachandra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B32E8B">
        <w:rPr>
          <w:rFonts w:ascii="Times New Roman" w:hAnsi="Times New Roman" w:cs="Times New Roman"/>
          <w:sz w:val="28"/>
          <w:szCs w:val="28"/>
        </w:rPr>
        <w:t>hastri - Prasaranga, Bangalore University, Bangalore</w:t>
      </w:r>
    </w:p>
    <w:p w:rsidR="00B32E8B" w:rsidRPr="00B32E8B" w:rsidRDefault="00B32E8B" w:rsidP="00B32E8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2E8B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B32E8B">
        <w:rPr>
          <w:rFonts w:ascii="Times New Roman" w:hAnsi="Times New Roman" w:cs="Times New Roman"/>
          <w:sz w:val="28"/>
          <w:szCs w:val="28"/>
        </w:rPr>
        <w:t xml:space="preserve">yakarana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B32E8B">
        <w:rPr>
          <w:rFonts w:ascii="Times New Roman" w:hAnsi="Times New Roman" w:cs="Times New Roman"/>
          <w:sz w:val="28"/>
          <w:szCs w:val="28"/>
        </w:rPr>
        <w:t>urabhi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B32E8B">
        <w:rPr>
          <w:rFonts w:ascii="Times New Roman" w:hAnsi="Times New Roman" w:cs="Times New Roman"/>
          <w:sz w:val="28"/>
          <w:szCs w:val="28"/>
        </w:rPr>
        <w:t xml:space="preserve">(Sanskrit) – Dr. V.B. Joshi, Mahati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B32E8B">
        <w:rPr>
          <w:rFonts w:ascii="Times New Roman" w:hAnsi="Times New Roman" w:cs="Times New Roman"/>
          <w:sz w:val="28"/>
          <w:szCs w:val="28"/>
        </w:rPr>
        <w:t xml:space="preserve">rakashana 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B32E8B">
        <w:rPr>
          <w:rFonts w:ascii="Times New Roman" w:hAnsi="Times New Roman" w:cs="Times New Roman"/>
          <w:sz w:val="28"/>
          <w:szCs w:val="28"/>
        </w:rPr>
        <w:t>harwad-8</w:t>
      </w:r>
    </w:p>
    <w:p w:rsidR="00B32E8B" w:rsidRPr="00B32E8B" w:rsidRDefault="00B32E8B" w:rsidP="00B32E8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2E8B">
        <w:rPr>
          <w:rFonts w:ascii="Times New Roman" w:hAnsi="Times New Roman" w:cs="Times New Roman"/>
          <w:sz w:val="28"/>
          <w:szCs w:val="28"/>
        </w:rPr>
        <w:t>Sarala 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B32E8B">
        <w:rPr>
          <w:rFonts w:ascii="Times New Roman" w:hAnsi="Times New Roman" w:cs="Times New Roman"/>
          <w:sz w:val="28"/>
          <w:szCs w:val="28"/>
        </w:rPr>
        <w:t xml:space="preserve">yakarana(Kannada) – Dr. C. </w:t>
      </w:r>
      <w:r>
        <w:rPr>
          <w:rFonts w:ascii="Times New Roman" w:hAnsi="Times New Roman" w:cs="Times New Roman"/>
          <w:sz w:val="28"/>
          <w:szCs w:val="28"/>
        </w:rPr>
        <w:t xml:space="preserve">S </w:t>
      </w:r>
      <w:r w:rsidRPr="00B32E8B">
        <w:rPr>
          <w:rFonts w:ascii="Times New Roman" w:hAnsi="Times New Roman" w:cs="Times New Roman"/>
          <w:sz w:val="28"/>
          <w:szCs w:val="28"/>
        </w:rPr>
        <w:t>Naykar, Medha p</w:t>
      </w:r>
      <w:r>
        <w:rPr>
          <w:rFonts w:ascii="Times New Roman" w:hAnsi="Times New Roman" w:cs="Times New Roman"/>
          <w:sz w:val="28"/>
          <w:szCs w:val="28"/>
        </w:rPr>
        <w:t>u</w:t>
      </w:r>
      <w:r w:rsidRPr="00B32E8B">
        <w:rPr>
          <w:rFonts w:ascii="Times New Roman" w:hAnsi="Times New Roman" w:cs="Times New Roman"/>
          <w:sz w:val="28"/>
          <w:szCs w:val="28"/>
        </w:rPr>
        <w:t>blish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B32E8B">
        <w:rPr>
          <w:rFonts w:ascii="Times New Roman" w:hAnsi="Times New Roman" w:cs="Times New Roman"/>
          <w:sz w:val="28"/>
          <w:szCs w:val="28"/>
        </w:rPr>
        <w:t>rs, Dharwad-7</w:t>
      </w:r>
    </w:p>
    <w:p w:rsidR="00B32E8B" w:rsidRPr="00B32E8B" w:rsidRDefault="00B32E8B" w:rsidP="00B32E8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2E8B">
        <w:rPr>
          <w:rFonts w:ascii="Times New Roman" w:hAnsi="Times New Roman" w:cs="Times New Roman"/>
          <w:sz w:val="28"/>
          <w:szCs w:val="28"/>
        </w:rPr>
        <w:t>Subodha 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B32E8B">
        <w:rPr>
          <w:rFonts w:ascii="Times New Roman" w:hAnsi="Times New Roman" w:cs="Times New Roman"/>
          <w:sz w:val="28"/>
          <w:szCs w:val="28"/>
        </w:rPr>
        <w:t>yakarana(Kannada)- Dr. D. N. Shanabhaga,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B32E8B">
        <w:rPr>
          <w:rFonts w:ascii="Times New Roman" w:hAnsi="Times New Roman" w:cs="Times New Roman"/>
          <w:sz w:val="28"/>
          <w:szCs w:val="28"/>
        </w:rPr>
        <w:t>harata book depo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B32E8B">
        <w:rPr>
          <w:rFonts w:ascii="Times New Roman" w:hAnsi="Times New Roman" w:cs="Times New Roman"/>
          <w:sz w:val="28"/>
          <w:szCs w:val="28"/>
        </w:rPr>
        <w:t>, Dharwad</w:t>
      </w:r>
    </w:p>
    <w:p w:rsidR="00B32E8B" w:rsidRPr="00B32E8B" w:rsidRDefault="00B32E8B" w:rsidP="00B32E8B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 xml:space="preserve">ppattane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B32E8B">
        <w:rPr>
          <w:rFonts w:ascii="Times New Roman" w:hAnsi="Times New Roman" w:cs="Times New Roman"/>
          <w:sz w:val="28"/>
          <w:szCs w:val="28"/>
        </w:rPr>
        <w:t xml:space="preserve">hatamanada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B32E8B">
        <w:rPr>
          <w:rFonts w:ascii="Times New Roman" w:hAnsi="Times New Roman" w:cs="Times New Roman"/>
          <w:sz w:val="28"/>
          <w:szCs w:val="28"/>
        </w:rPr>
        <w:t>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K</w:t>
      </w:r>
      <w:r w:rsidRPr="00B32E8B">
        <w:rPr>
          <w:rFonts w:ascii="Times New Roman" w:hAnsi="Times New Roman" w:cs="Times New Roman"/>
          <w:sz w:val="28"/>
          <w:szCs w:val="28"/>
        </w:rPr>
        <w:t>avigalu (Kannada)- Dr. S. Ranganath (Nivrutta 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 xml:space="preserve">ta Pradhyapakaru) </w:t>
      </w:r>
      <w:r>
        <w:rPr>
          <w:rFonts w:ascii="Times New Roman" w:hAnsi="Times New Roman" w:cs="Times New Roman"/>
          <w:sz w:val="28"/>
          <w:szCs w:val="28"/>
        </w:rPr>
        <w:t>– N.M.K.R.V. College. Bangalore</w:t>
      </w:r>
    </w:p>
    <w:p w:rsidR="00B32E8B" w:rsidRPr="00223B02" w:rsidRDefault="00B32E8B" w:rsidP="00B32E8B">
      <w:pPr>
        <w:pStyle w:val="ListParagraph"/>
        <w:spacing w:line="360" w:lineRule="auto"/>
        <w:ind w:left="1065"/>
        <w:rPr>
          <w:rFonts w:ascii="Times New Roman" w:hAnsi="Times New Roman" w:cs="Times New Roman"/>
        </w:rPr>
      </w:pPr>
    </w:p>
    <w:p w:rsidR="00B32E8B" w:rsidRPr="00770867" w:rsidRDefault="00B32E8B" w:rsidP="00770867">
      <w:pPr>
        <w:spacing w:before="68"/>
        <w:ind w:left="100"/>
        <w:jc w:val="center"/>
        <w:rPr>
          <w:b/>
          <w:sz w:val="32"/>
          <w:szCs w:val="32"/>
        </w:rPr>
      </w:pPr>
    </w:p>
    <w:p w:rsidR="00F503F0" w:rsidRDefault="00F503F0">
      <w:pPr>
        <w:spacing w:before="6" w:line="120" w:lineRule="exact"/>
        <w:rPr>
          <w:sz w:val="12"/>
          <w:szCs w:val="12"/>
        </w:rPr>
      </w:pPr>
    </w:p>
    <w:p w:rsidR="00F503F0" w:rsidRDefault="00F503F0">
      <w:pPr>
        <w:spacing w:line="200" w:lineRule="exact"/>
      </w:pPr>
    </w:p>
    <w:p w:rsidR="00F503F0" w:rsidRDefault="001C58C1">
      <w:pPr>
        <w:ind w:left="460"/>
        <w:rPr>
          <w:sz w:val="22"/>
          <w:szCs w:val="22"/>
        </w:rPr>
      </w:pPr>
      <w:r>
        <w:rPr>
          <w:sz w:val="22"/>
          <w:szCs w:val="22"/>
        </w:rPr>
        <w:t xml:space="preserve">1.   </w:t>
      </w:r>
    </w:p>
    <w:p w:rsidR="00F503F0" w:rsidRDefault="00F503F0">
      <w:pPr>
        <w:spacing w:before="17" w:line="220" w:lineRule="exact"/>
        <w:rPr>
          <w:sz w:val="22"/>
          <w:szCs w:val="22"/>
        </w:rPr>
      </w:pPr>
    </w:p>
    <w:p w:rsidR="00F503F0" w:rsidRDefault="001C58C1" w:rsidP="00B32E8B">
      <w:pPr>
        <w:ind w:left="460"/>
        <w:rPr>
          <w:sz w:val="18"/>
          <w:szCs w:val="18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  <w:r>
        <w:rPr>
          <w:sz w:val="22"/>
          <w:szCs w:val="22"/>
        </w:rPr>
        <w:t xml:space="preserve">2.   </w:t>
      </w:r>
    </w:p>
    <w:p w:rsidR="00F503F0" w:rsidRPr="00683BFC" w:rsidRDefault="001C58C1">
      <w:pPr>
        <w:spacing w:before="70"/>
        <w:ind w:left="955" w:right="975"/>
        <w:jc w:val="center"/>
        <w:rPr>
          <w:b/>
          <w:sz w:val="24"/>
          <w:szCs w:val="24"/>
        </w:rPr>
      </w:pPr>
      <w:r w:rsidRPr="00683BFC">
        <w:rPr>
          <w:b/>
          <w:sz w:val="24"/>
          <w:szCs w:val="24"/>
        </w:rPr>
        <w:lastRenderedPageBreak/>
        <w:t>Details of Formative assessment (IA) for AECC : 40% weight age for total marks</w:t>
      </w:r>
    </w:p>
    <w:p w:rsidR="00F503F0" w:rsidRDefault="00F503F0">
      <w:pPr>
        <w:spacing w:before="8" w:line="160" w:lineRule="exact"/>
        <w:rPr>
          <w:sz w:val="17"/>
          <w:szCs w:val="17"/>
        </w:rPr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1C58C1">
      <w:pPr>
        <w:spacing w:line="375" w:lineRule="auto"/>
        <w:ind w:left="1048" w:right="1294" w:hanging="290"/>
        <w:rPr>
          <w:sz w:val="24"/>
          <w:szCs w:val="24"/>
        </w:rPr>
      </w:pPr>
      <w:r>
        <w:rPr>
          <w:sz w:val="24"/>
          <w:szCs w:val="24"/>
        </w:rPr>
        <w:t>Type of Assessment                                 Weightage                                          Duration Written test-1                                           10%                                                    1 hr Written test-2                                           10%                                                    1 hr</w:t>
      </w:r>
    </w:p>
    <w:p w:rsidR="00F503F0" w:rsidRDefault="001C58C1">
      <w:pPr>
        <w:spacing w:before="6" w:line="260" w:lineRule="exact"/>
        <w:ind w:left="1308" w:right="1179"/>
        <w:jc w:val="center"/>
        <w:rPr>
          <w:sz w:val="24"/>
          <w:szCs w:val="24"/>
        </w:rPr>
        <w:sectPr w:rsidR="00F503F0">
          <w:pgSz w:w="11920" w:h="16840"/>
          <w:pgMar w:top="1480" w:right="600" w:bottom="280" w:left="620" w:header="0" w:footer="851" w:gutter="0"/>
          <w:cols w:space="720"/>
        </w:sectPr>
      </w:pPr>
      <w:r>
        <w:rPr>
          <w:position w:val="-1"/>
          <w:sz w:val="24"/>
          <w:szCs w:val="24"/>
        </w:rPr>
        <w:t>Seminar                                                10%                                              10 minutes</w:t>
      </w:r>
    </w:p>
    <w:p w:rsidR="00F503F0" w:rsidRDefault="001C58C1">
      <w:pPr>
        <w:spacing w:before="17" w:line="420" w:lineRule="atLeast"/>
        <w:ind w:left="249" w:right="-41" w:hanging="108"/>
        <w:rPr>
          <w:sz w:val="24"/>
          <w:szCs w:val="24"/>
        </w:rPr>
      </w:pPr>
      <w:r>
        <w:rPr>
          <w:sz w:val="24"/>
          <w:szCs w:val="24"/>
        </w:rPr>
        <w:lastRenderedPageBreak/>
        <w:t>Case study / Assignment / Field work / Project work/ Activity</w:t>
      </w:r>
    </w:p>
    <w:p w:rsidR="00F503F0" w:rsidRDefault="001C58C1">
      <w:pPr>
        <w:spacing w:before="1" w:line="160" w:lineRule="exact"/>
        <w:rPr>
          <w:sz w:val="16"/>
          <w:szCs w:val="16"/>
        </w:rPr>
      </w:pPr>
      <w:r>
        <w:br w:type="column"/>
      </w:r>
    </w:p>
    <w:p w:rsidR="00F503F0" w:rsidRDefault="001C58C1">
      <w:pPr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3405" w:space="1689"/>
            <w:col w:w="5606"/>
          </w:cols>
        </w:sectPr>
      </w:pPr>
      <w:r>
        <w:rPr>
          <w:sz w:val="24"/>
          <w:szCs w:val="24"/>
        </w:rPr>
        <w:t>10%                                                   ------</w:t>
      </w:r>
    </w:p>
    <w:p w:rsidR="00F503F0" w:rsidRDefault="00B90F77">
      <w:pPr>
        <w:spacing w:before="12" w:line="420" w:lineRule="atLeast"/>
        <w:ind w:left="4245" w:right="3865" w:hanging="2738"/>
        <w:rPr>
          <w:sz w:val="24"/>
          <w:szCs w:val="24"/>
        </w:rPr>
      </w:pPr>
      <w:r w:rsidRPr="00B90F77">
        <w:lastRenderedPageBreak/>
        <w:pict>
          <v:group id="_x0000_s1444" style="position:absolute;left:0;text-align:left;margin-left:30.05pt;margin-top:120.05pt;width:534.95pt;height:172.9pt;z-index:-251661312;mso-position-horizontal-relative:page;mso-position-vertical-relative:page" coordorigin="601,2401" coordsize="10699,3458">
            <v:shape id="_x0000_s1472" style="position:absolute;left:607;top:2412;width:10682;height:0" coordorigin="607,2412" coordsize="10682,0" path="m607,2412r10683,e" filled="f" strokeweight=".58pt">
              <v:path arrowok="t"/>
            </v:shape>
            <v:shape id="_x0000_s1471" style="position:absolute;left:612;top:2417;width:0;height:422" coordorigin="612,2417" coordsize="0,422" path="m612,2839r,-422e" filled="f" strokeweight=".58pt">
              <v:path arrowok="t"/>
            </v:shape>
            <v:shape id="_x0000_s1470" style="position:absolute;left:4174;top:2417;width:0;height:422" coordorigin="4174,2417" coordsize="0,422" path="m4174,2839r,-422e" filled="f" strokeweight=".58pt">
              <v:path arrowok="t"/>
            </v:shape>
            <v:shape id="_x0000_s1469" style="position:absolute;left:7735;top:2417;width:0;height:422" coordorigin="7735,2417" coordsize="0,422" path="m7735,2839r,-422e" filled="f" strokeweight=".58pt">
              <v:path arrowok="t"/>
            </v:shape>
            <v:shape id="_x0000_s1468" style="position:absolute;left:607;top:2844;width:10682;height:0" coordorigin="607,2844" coordsize="10682,0" path="m607,2844r10683,e" filled="f" strokeweight=".58pt">
              <v:path arrowok="t"/>
            </v:shape>
            <v:shape id="_x0000_s1467" style="position:absolute;left:612;top:2849;width:0;height:422" coordorigin="612,2849" coordsize="0,422" path="m612,3271r,-422e" filled="f" strokeweight=".58pt">
              <v:path arrowok="t"/>
            </v:shape>
            <v:shape id="_x0000_s1466" style="position:absolute;left:4174;top:2849;width:0;height:422" coordorigin="4174,2849" coordsize="0,422" path="m4174,3271r,-422e" filled="f" strokeweight=".58pt">
              <v:path arrowok="t"/>
            </v:shape>
            <v:shape id="_x0000_s1465" style="position:absolute;left:7735;top:2849;width:0;height:422" coordorigin="7735,2849" coordsize="0,422" path="m7735,3271r,-422e" filled="f" strokeweight=".58pt">
              <v:path arrowok="t"/>
            </v:shape>
            <v:shape id="_x0000_s1464" style="position:absolute;left:607;top:3276;width:10682;height:0" coordorigin="607,3276" coordsize="10682,0" path="m607,3276r10683,e" filled="f" strokeweight=".58pt">
              <v:path arrowok="t"/>
            </v:shape>
            <v:shape id="_x0000_s1463" style="position:absolute;left:612;top:3281;width:0;height:422" coordorigin="612,3281" coordsize="0,422" path="m612,3703r,-422e" filled="f" strokeweight=".58pt">
              <v:path arrowok="t"/>
            </v:shape>
            <v:shape id="_x0000_s1462" style="position:absolute;left:4174;top:3281;width:0;height:422" coordorigin="4174,3281" coordsize="0,422" path="m4174,3703r,-422e" filled="f" strokeweight=".58pt">
              <v:path arrowok="t"/>
            </v:shape>
            <v:shape id="_x0000_s1461" style="position:absolute;left:7735;top:3281;width:0;height:422" coordorigin="7735,3281" coordsize="0,422" path="m7735,3703r,-422e" filled="f" strokeweight=".58pt">
              <v:path arrowok="t"/>
            </v:shape>
            <v:shape id="_x0000_s1460" style="position:absolute;left:607;top:3708;width:10682;height:0" coordorigin="607,3708" coordsize="10682,0" path="m607,3708r10683,e" filled="f" strokeweight=".58pt">
              <v:path arrowok="t"/>
            </v:shape>
            <v:shape id="_x0000_s1459" style="position:absolute;left:612;top:3713;width:0;height:425" coordorigin="612,3713" coordsize="0,425" path="m612,4138r,-425e" filled="f" strokeweight=".58pt">
              <v:path arrowok="t"/>
            </v:shape>
            <v:shape id="_x0000_s1458" style="position:absolute;left:4174;top:3713;width:0;height:425" coordorigin="4174,3713" coordsize="0,425" path="m4174,4138r,-425e" filled="f" strokeweight=".58pt">
              <v:path arrowok="t"/>
            </v:shape>
            <v:shape id="_x0000_s1457" style="position:absolute;left:7735;top:3713;width:0;height:425" coordorigin="7735,3713" coordsize="0,425" path="m7735,4138r,-425e" filled="f" strokeweight=".58pt">
              <v:path arrowok="t"/>
            </v:shape>
            <v:shape id="_x0000_s1456" style="position:absolute;left:607;top:4142;width:10682;height:0" coordorigin="607,4142" coordsize="10682,0" path="m607,4142r10683,e" filled="f" strokeweight=".58pt">
              <v:path arrowok="t"/>
            </v:shape>
            <v:shape id="_x0000_s1455" style="position:absolute;left:612;top:4147;width:0;height:842" coordorigin="612,4147" coordsize="0,842" path="m612,4990r,-843e" filled="f" strokeweight=".58pt">
              <v:path arrowok="t"/>
            </v:shape>
            <v:shape id="_x0000_s1454" style="position:absolute;left:4174;top:4147;width:0;height:842" coordorigin="4174,4147" coordsize="0,842" path="m4174,4990r,-843e" filled="f" strokeweight=".58pt">
              <v:path arrowok="t"/>
            </v:shape>
            <v:shape id="_x0000_s1453" style="position:absolute;left:7735;top:4147;width:0;height:842" coordorigin="7735,4147" coordsize="0,842" path="m7735,4990r,-843e" filled="f" strokeweight=".58pt">
              <v:path arrowok="t"/>
            </v:shape>
            <v:shape id="_x0000_s1452" style="position:absolute;left:607;top:4994;width:10682;height:0" coordorigin="607,4994" coordsize="10682,0" path="m607,4994r10683,e" filled="f" strokeweight=".58pt">
              <v:path arrowok="t"/>
            </v:shape>
            <v:shape id="_x0000_s1451" style="position:absolute;left:612;top:4999;width:0;height:854" coordorigin="612,4999" coordsize="0,854" path="m612,5854r,-855e" filled="f" strokeweight=".58pt">
              <v:path arrowok="t"/>
            </v:shape>
            <v:shape id="_x0000_s1450" style="position:absolute;left:607;top:5849;width:3562;height:0" coordorigin="607,5849" coordsize="3562,0" path="m607,5849r3562,e" filled="f" strokeweight=".58pt">
              <v:path arrowok="t"/>
            </v:shape>
            <v:shape id="_x0000_s1449" style="position:absolute;left:4174;top:4999;width:0;height:854" coordorigin="4174,4999" coordsize="0,854" path="m4174,5854r,-855e" filled="f" strokeweight=".58pt">
              <v:path arrowok="t"/>
            </v:shape>
            <v:shape id="_x0000_s1448" style="position:absolute;left:4178;top:5849;width:3552;height:0" coordorigin="4178,5849" coordsize="3552,0" path="m4178,5849r3552,e" filled="f" strokeweight=".58pt">
              <v:path arrowok="t"/>
            </v:shape>
            <v:shape id="_x0000_s1447" style="position:absolute;left:7735;top:4999;width:0;height:854" coordorigin="7735,4999" coordsize="0,854" path="m7735,5854r,-855e" filled="f" strokeweight=".58pt">
              <v:path arrowok="t"/>
            </v:shape>
            <v:shape id="_x0000_s1446" style="position:absolute;left:7740;top:5849;width:3550;height:0" coordorigin="7740,5849" coordsize="3550,0" path="m7740,5849r3550,e" filled="f" strokeweight=".58pt">
              <v:path arrowok="t"/>
            </v:shape>
            <v:shape id="_x0000_s1445" style="position:absolute;left:11294;top:2407;width:0;height:3446" coordorigin="11294,2407" coordsize="0,3446" path="m11294,5854r,-3447e" filled="f" strokeweight=".58pt">
              <v:path arrowok="t"/>
            </v:shape>
            <w10:wrap anchorx="page" anchory="page"/>
          </v:group>
        </w:pict>
      </w:r>
      <w:r w:rsidR="001C58C1">
        <w:rPr>
          <w:sz w:val="24"/>
          <w:szCs w:val="24"/>
        </w:rPr>
        <w:t>Total                               40% of the maximum marks allotted for the paper</w:t>
      </w:r>
    </w:p>
    <w:p w:rsidR="00F503F0" w:rsidRDefault="00F503F0">
      <w:pPr>
        <w:spacing w:before="9" w:line="140" w:lineRule="exact"/>
        <w:rPr>
          <w:sz w:val="14"/>
          <w:szCs w:val="14"/>
        </w:rPr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Pr="000624E0" w:rsidRDefault="001C58C1">
      <w:pPr>
        <w:spacing w:before="29"/>
        <w:ind w:left="4500" w:right="4520"/>
        <w:jc w:val="center"/>
        <w:rPr>
          <w:b/>
          <w:sz w:val="24"/>
          <w:szCs w:val="24"/>
        </w:rPr>
      </w:pPr>
      <w:r w:rsidRPr="000624E0">
        <w:rPr>
          <w:b/>
          <w:sz w:val="24"/>
          <w:szCs w:val="24"/>
        </w:rPr>
        <w:t>Faculty of Arts</w:t>
      </w:r>
    </w:p>
    <w:p w:rsidR="00F503F0" w:rsidRPr="000624E0" w:rsidRDefault="00F503F0">
      <w:pPr>
        <w:spacing w:before="6" w:line="140" w:lineRule="exact"/>
        <w:rPr>
          <w:b/>
          <w:sz w:val="14"/>
          <w:szCs w:val="14"/>
        </w:rPr>
      </w:pPr>
    </w:p>
    <w:p w:rsidR="00F503F0" w:rsidRPr="000624E0" w:rsidRDefault="001C58C1">
      <w:pPr>
        <w:ind w:left="3004" w:right="3025"/>
        <w:jc w:val="center"/>
        <w:rPr>
          <w:b/>
          <w:sz w:val="24"/>
          <w:szCs w:val="24"/>
        </w:rPr>
      </w:pPr>
      <w:r w:rsidRPr="000624E0">
        <w:rPr>
          <w:b/>
          <w:sz w:val="24"/>
          <w:szCs w:val="24"/>
        </w:rPr>
        <w:t>04 - Year UG  programme:2021-22</w:t>
      </w:r>
    </w:p>
    <w:p w:rsidR="00F503F0" w:rsidRPr="000624E0" w:rsidRDefault="00F503F0">
      <w:pPr>
        <w:spacing w:before="9" w:line="160" w:lineRule="exact"/>
        <w:rPr>
          <w:b/>
          <w:sz w:val="16"/>
          <w:szCs w:val="16"/>
        </w:rPr>
      </w:pPr>
    </w:p>
    <w:p w:rsidR="00F503F0" w:rsidRPr="000624E0" w:rsidRDefault="00F503F0">
      <w:pPr>
        <w:spacing w:line="200" w:lineRule="exact"/>
        <w:rPr>
          <w:b/>
        </w:rPr>
      </w:pPr>
    </w:p>
    <w:p w:rsidR="00F503F0" w:rsidRPr="000624E0" w:rsidRDefault="00F503F0">
      <w:pPr>
        <w:spacing w:line="200" w:lineRule="exact"/>
        <w:rPr>
          <w:b/>
        </w:rPr>
      </w:pPr>
    </w:p>
    <w:p w:rsidR="00F503F0" w:rsidRPr="000624E0" w:rsidRDefault="001C58C1">
      <w:pPr>
        <w:ind w:left="1991" w:right="2013"/>
        <w:jc w:val="center"/>
        <w:rPr>
          <w:b/>
          <w:sz w:val="24"/>
          <w:szCs w:val="24"/>
        </w:rPr>
      </w:pPr>
      <w:r w:rsidRPr="000624E0">
        <w:rPr>
          <w:b/>
          <w:sz w:val="24"/>
          <w:szCs w:val="24"/>
        </w:rPr>
        <w:t>GENERAL PATTERN OF THEORY QUESTION PAPER FOR AECC</w:t>
      </w:r>
    </w:p>
    <w:p w:rsidR="00F503F0" w:rsidRPr="000624E0" w:rsidRDefault="00F503F0">
      <w:pPr>
        <w:spacing w:before="3" w:line="160" w:lineRule="exact"/>
        <w:rPr>
          <w:b/>
          <w:sz w:val="16"/>
          <w:szCs w:val="16"/>
        </w:rPr>
      </w:pPr>
    </w:p>
    <w:p w:rsidR="00F503F0" w:rsidRDefault="001C58C1">
      <w:pPr>
        <w:ind w:left="1898" w:right="1919"/>
        <w:jc w:val="center"/>
        <w:rPr>
          <w:sz w:val="24"/>
          <w:szCs w:val="24"/>
        </w:rPr>
      </w:pPr>
      <w:r>
        <w:rPr>
          <w:sz w:val="24"/>
          <w:szCs w:val="24"/>
        </w:rPr>
        <w:t>(60 marks for semester end Examination with 2 hrs duration)</w:t>
      </w:r>
    </w:p>
    <w:p w:rsidR="00F503F0" w:rsidRDefault="00F503F0">
      <w:pPr>
        <w:spacing w:before="9" w:line="160" w:lineRule="exact"/>
        <w:rPr>
          <w:sz w:val="16"/>
          <w:szCs w:val="16"/>
        </w:rPr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1C58C1">
      <w:pPr>
        <w:ind w:left="4939" w:right="4960"/>
        <w:jc w:val="center"/>
        <w:rPr>
          <w:sz w:val="24"/>
          <w:szCs w:val="24"/>
        </w:rPr>
      </w:pPr>
      <w:r>
        <w:rPr>
          <w:sz w:val="24"/>
          <w:szCs w:val="24"/>
        </w:rPr>
        <w:t>Part-A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280"/>
        <w:rPr>
          <w:sz w:val="24"/>
          <w:szCs w:val="24"/>
        </w:rPr>
      </w:pPr>
      <w:r>
        <w:rPr>
          <w:sz w:val="24"/>
          <w:szCs w:val="24"/>
        </w:rPr>
        <w:t>1.   Question number 1-06 carries 2 marks each. Answer any 05 questions                : 10marks</w:t>
      </w:r>
    </w:p>
    <w:p w:rsidR="00F503F0" w:rsidRDefault="00F503F0">
      <w:pPr>
        <w:spacing w:before="4" w:line="140" w:lineRule="exact"/>
        <w:rPr>
          <w:sz w:val="14"/>
          <w:szCs w:val="14"/>
        </w:rPr>
      </w:pPr>
    </w:p>
    <w:p w:rsidR="00F503F0" w:rsidRDefault="001C58C1">
      <w:pPr>
        <w:ind w:left="4939" w:right="4960"/>
        <w:jc w:val="center"/>
        <w:rPr>
          <w:sz w:val="24"/>
          <w:szCs w:val="24"/>
        </w:rPr>
      </w:pPr>
      <w:r>
        <w:rPr>
          <w:sz w:val="24"/>
          <w:szCs w:val="24"/>
        </w:rPr>
        <w:t>Part-B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280"/>
        <w:rPr>
          <w:sz w:val="24"/>
          <w:szCs w:val="24"/>
        </w:rPr>
      </w:pPr>
      <w:r>
        <w:rPr>
          <w:sz w:val="24"/>
          <w:szCs w:val="24"/>
        </w:rPr>
        <w:t>2.   Question number 07- 11 carries 05Marks each. Answer any 04 questions           : 20marks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4948" w:right="4969"/>
        <w:jc w:val="center"/>
        <w:rPr>
          <w:sz w:val="24"/>
          <w:szCs w:val="24"/>
        </w:rPr>
      </w:pPr>
      <w:r>
        <w:rPr>
          <w:sz w:val="24"/>
          <w:szCs w:val="24"/>
        </w:rPr>
        <w:t>Part-C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280"/>
        <w:rPr>
          <w:sz w:val="24"/>
          <w:szCs w:val="24"/>
        </w:rPr>
      </w:pPr>
      <w:r>
        <w:rPr>
          <w:sz w:val="24"/>
          <w:szCs w:val="24"/>
        </w:rPr>
        <w:t>3.   Question number 12-15 carries 10 Marks each. Answer any 03 questions           : 30 marks</w:t>
      </w:r>
    </w:p>
    <w:p w:rsidR="00F503F0" w:rsidRDefault="001C58C1">
      <w:pPr>
        <w:spacing w:before="2" w:line="420" w:lineRule="atLeast"/>
        <w:ind w:left="873" w:right="2389" w:hanging="233"/>
        <w:rPr>
          <w:sz w:val="24"/>
          <w:szCs w:val="24"/>
        </w:rPr>
      </w:pPr>
      <w:r>
        <w:rPr>
          <w:sz w:val="24"/>
          <w:szCs w:val="24"/>
        </w:rPr>
        <w:t>(Minimum 1 question from each unit and 10 marks question may have sub questions for 7+3 or 6+4 or 5+5 if necessary)</w:t>
      </w:r>
    </w:p>
    <w:p w:rsidR="00F503F0" w:rsidRDefault="00F503F0">
      <w:pPr>
        <w:spacing w:before="4" w:line="140" w:lineRule="exact"/>
        <w:rPr>
          <w:sz w:val="14"/>
          <w:szCs w:val="14"/>
        </w:rPr>
      </w:pPr>
    </w:p>
    <w:p w:rsidR="00F503F0" w:rsidRDefault="001C58C1">
      <w:pPr>
        <w:ind w:right="775"/>
        <w:jc w:val="right"/>
        <w:rPr>
          <w:sz w:val="24"/>
          <w:szCs w:val="24"/>
        </w:rPr>
      </w:pPr>
      <w:r>
        <w:rPr>
          <w:sz w:val="24"/>
          <w:szCs w:val="24"/>
        </w:rPr>
        <w:t>Total : 60 Marks</w:t>
      </w:r>
    </w:p>
    <w:p w:rsidR="00F503F0" w:rsidRDefault="00F503F0">
      <w:pPr>
        <w:spacing w:before="8" w:line="140" w:lineRule="exact"/>
        <w:rPr>
          <w:sz w:val="14"/>
          <w:szCs w:val="14"/>
        </w:rPr>
      </w:pPr>
    </w:p>
    <w:p w:rsidR="00F503F0" w:rsidRDefault="00F503F0">
      <w:pPr>
        <w:spacing w:line="200" w:lineRule="exact"/>
      </w:pPr>
    </w:p>
    <w:p w:rsidR="00F503F0" w:rsidRDefault="001C58C1">
      <w:pPr>
        <w:spacing w:line="367" w:lineRule="auto"/>
        <w:ind w:left="100" w:right="76"/>
        <w:rPr>
          <w:sz w:val="24"/>
          <w:szCs w:val="24"/>
        </w:rPr>
      </w:pPr>
      <w:r>
        <w:rPr>
          <w:sz w:val="24"/>
          <w:szCs w:val="24"/>
        </w:rPr>
        <w:t>Note:  Proportionate  weight  age  shall  be  given  to  each  unit  based  on  number  of  hours prescribed.</w:t>
      </w: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before="6" w:line="200" w:lineRule="exact"/>
      </w:pPr>
    </w:p>
    <w:p w:rsidR="00F503F0" w:rsidRDefault="001C58C1">
      <w:pPr>
        <w:ind w:left="4576" w:right="4216"/>
        <w:jc w:val="center"/>
        <w:rPr>
          <w:rFonts w:ascii="Arial Unicode MS" w:eastAsia="Arial Unicode MS" w:hAnsi="Arial Unicode MS" w:cs="Arial Unicode MS"/>
          <w:sz w:val="38"/>
          <w:szCs w:val="38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</w:t>
      </w: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</w:t>
      </w: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</w:t>
      </w: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</w:t>
      </w: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</w:t>
      </w: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</w:t>
      </w:r>
    </w:p>
    <w:p w:rsidR="00F503F0" w:rsidRPr="00681034" w:rsidRDefault="001C58C1">
      <w:pPr>
        <w:spacing w:before="62"/>
        <w:ind w:left="3285" w:right="3305"/>
        <w:jc w:val="center"/>
        <w:rPr>
          <w:b/>
          <w:sz w:val="32"/>
          <w:szCs w:val="32"/>
        </w:rPr>
      </w:pPr>
      <w:r w:rsidRPr="00681034">
        <w:rPr>
          <w:b/>
          <w:sz w:val="32"/>
          <w:szCs w:val="32"/>
        </w:rPr>
        <w:lastRenderedPageBreak/>
        <w:t>K</w:t>
      </w:r>
      <w:r w:rsidR="00C52A9E" w:rsidRPr="00681034">
        <w:rPr>
          <w:b/>
          <w:sz w:val="32"/>
          <w:szCs w:val="32"/>
        </w:rPr>
        <w:t xml:space="preserve">uvempu </w:t>
      </w:r>
      <w:r w:rsidRPr="00681034">
        <w:rPr>
          <w:b/>
          <w:sz w:val="32"/>
          <w:szCs w:val="32"/>
        </w:rPr>
        <w:t xml:space="preserve"> University</w:t>
      </w:r>
    </w:p>
    <w:p w:rsidR="00F503F0" w:rsidRPr="00681034" w:rsidRDefault="00F503F0">
      <w:pPr>
        <w:spacing w:before="3" w:line="160" w:lineRule="exact"/>
        <w:rPr>
          <w:b/>
          <w:sz w:val="17"/>
          <w:szCs w:val="17"/>
        </w:rPr>
      </w:pPr>
    </w:p>
    <w:p w:rsidR="00F503F0" w:rsidRDefault="00F503F0">
      <w:pPr>
        <w:spacing w:line="200" w:lineRule="exact"/>
      </w:pPr>
    </w:p>
    <w:p w:rsidR="00F503F0" w:rsidRPr="00681034" w:rsidRDefault="001C58C1">
      <w:pPr>
        <w:ind w:left="2089" w:right="2138"/>
        <w:jc w:val="center"/>
        <w:rPr>
          <w:b/>
          <w:sz w:val="30"/>
          <w:szCs w:val="30"/>
        </w:rPr>
      </w:pPr>
      <w:r w:rsidRPr="00681034">
        <w:rPr>
          <w:b/>
          <w:sz w:val="30"/>
          <w:szCs w:val="30"/>
        </w:rPr>
        <w:t>Four Years Under Graduate Program in SANSKRIT</w:t>
      </w:r>
    </w:p>
    <w:p w:rsidR="00F503F0" w:rsidRPr="00681034" w:rsidRDefault="00F503F0">
      <w:pPr>
        <w:spacing w:before="8" w:line="160" w:lineRule="exact"/>
        <w:rPr>
          <w:b/>
          <w:sz w:val="17"/>
          <w:szCs w:val="17"/>
        </w:rPr>
      </w:pPr>
    </w:p>
    <w:p w:rsidR="00F503F0" w:rsidRPr="00681034" w:rsidRDefault="001C58C1">
      <w:pPr>
        <w:ind w:left="3163" w:right="3214"/>
        <w:jc w:val="center"/>
        <w:rPr>
          <w:b/>
          <w:sz w:val="30"/>
          <w:szCs w:val="30"/>
        </w:rPr>
      </w:pPr>
      <w:r w:rsidRPr="00681034">
        <w:rPr>
          <w:b/>
          <w:sz w:val="30"/>
          <w:szCs w:val="30"/>
        </w:rPr>
        <w:t>AECC for B.Sc /  B.C.A</w:t>
      </w:r>
    </w:p>
    <w:p w:rsidR="00F503F0" w:rsidRPr="00681034" w:rsidRDefault="00F503F0">
      <w:pPr>
        <w:spacing w:before="3" w:line="240" w:lineRule="exact"/>
        <w:rPr>
          <w:b/>
          <w:sz w:val="24"/>
          <w:szCs w:val="24"/>
        </w:rPr>
      </w:pPr>
    </w:p>
    <w:p w:rsidR="00F503F0" w:rsidRPr="00681034" w:rsidRDefault="001C58C1">
      <w:pPr>
        <w:spacing w:line="320" w:lineRule="exact"/>
        <w:ind w:left="3859" w:right="3908"/>
        <w:jc w:val="center"/>
        <w:rPr>
          <w:b/>
          <w:sz w:val="30"/>
          <w:szCs w:val="30"/>
        </w:rPr>
      </w:pPr>
      <w:r w:rsidRPr="00681034">
        <w:rPr>
          <w:b/>
          <w:position w:val="-1"/>
          <w:sz w:val="30"/>
          <w:szCs w:val="30"/>
        </w:rPr>
        <w:t>Effective from 2021-22</w:t>
      </w:r>
    </w:p>
    <w:p w:rsidR="00F503F0" w:rsidRDefault="00F503F0">
      <w:pPr>
        <w:spacing w:before="6" w:line="180" w:lineRule="exact"/>
        <w:rPr>
          <w:sz w:val="18"/>
          <w:szCs w:val="18"/>
        </w:rPr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  <w:sectPr w:rsidR="00F503F0">
          <w:pgSz w:w="11920" w:h="16840"/>
          <w:pgMar w:top="640" w:right="600" w:bottom="280" w:left="620" w:header="0" w:footer="851" w:gutter="0"/>
          <w:cols w:space="720"/>
        </w:sectPr>
      </w:pPr>
    </w:p>
    <w:p w:rsidR="00C52A9E" w:rsidRDefault="00C52A9E">
      <w:pPr>
        <w:spacing w:before="77"/>
        <w:ind w:left="138" w:right="-61"/>
        <w:rPr>
          <w:sz w:val="24"/>
          <w:szCs w:val="24"/>
        </w:rPr>
      </w:pPr>
    </w:p>
    <w:p w:rsidR="00F503F0" w:rsidRDefault="001C58C1">
      <w:pPr>
        <w:spacing w:before="77"/>
        <w:ind w:left="138" w:right="-61"/>
        <w:rPr>
          <w:sz w:val="24"/>
          <w:szCs w:val="24"/>
        </w:rPr>
      </w:pPr>
      <w:r>
        <w:rPr>
          <w:sz w:val="24"/>
          <w:szCs w:val="24"/>
        </w:rPr>
        <w:t>Sem       Type of</w:t>
      </w:r>
    </w:p>
    <w:p w:rsidR="00F503F0" w:rsidRDefault="00F503F0">
      <w:pPr>
        <w:spacing w:before="4" w:line="120" w:lineRule="exact"/>
        <w:rPr>
          <w:sz w:val="13"/>
          <w:szCs w:val="13"/>
        </w:rPr>
      </w:pPr>
    </w:p>
    <w:p w:rsidR="00F503F0" w:rsidRDefault="001C58C1">
      <w:pPr>
        <w:ind w:left="1050"/>
        <w:rPr>
          <w:sz w:val="24"/>
          <w:szCs w:val="24"/>
        </w:rPr>
      </w:pPr>
      <w:r>
        <w:rPr>
          <w:sz w:val="24"/>
          <w:szCs w:val="24"/>
        </w:rPr>
        <w:t>Course</w:t>
      </w:r>
    </w:p>
    <w:p w:rsidR="00C52A9E" w:rsidRDefault="001C58C1">
      <w:pPr>
        <w:spacing w:before="77" w:line="398" w:lineRule="auto"/>
        <w:ind w:right="-41" w:firstLine="41"/>
      </w:pPr>
      <w:r>
        <w:br w:type="column"/>
      </w:r>
    </w:p>
    <w:p w:rsidR="00F503F0" w:rsidRDefault="001C58C1">
      <w:pPr>
        <w:spacing w:before="77" w:line="398" w:lineRule="auto"/>
        <w:ind w:right="-41" w:firstLine="41"/>
        <w:rPr>
          <w:sz w:val="24"/>
          <w:szCs w:val="24"/>
        </w:rPr>
      </w:pPr>
      <w:r>
        <w:rPr>
          <w:sz w:val="24"/>
          <w:szCs w:val="24"/>
        </w:rPr>
        <w:t>Theory/ Practical</w:t>
      </w:r>
    </w:p>
    <w:p w:rsidR="00C52A9E" w:rsidRDefault="001C58C1">
      <w:pPr>
        <w:spacing w:before="29" w:line="380" w:lineRule="auto"/>
        <w:ind w:left="-21" w:right="-21"/>
        <w:jc w:val="center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I</w:t>
      </w:r>
    </w:p>
    <w:p w:rsidR="00F503F0" w:rsidRDefault="001C58C1">
      <w:pPr>
        <w:spacing w:before="29" w:line="380" w:lineRule="auto"/>
        <w:ind w:left="-21" w:right="-21"/>
        <w:jc w:val="center"/>
        <w:rPr>
          <w:sz w:val="24"/>
          <w:szCs w:val="24"/>
        </w:rPr>
      </w:pPr>
      <w:r>
        <w:rPr>
          <w:sz w:val="24"/>
          <w:szCs w:val="24"/>
        </w:rPr>
        <w:t>nstruction hour per week</w:t>
      </w:r>
    </w:p>
    <w:p w:rsidR="00F503F0" w:rsidRDefault="001C58C1">
      <w:pPr>
        <w:spacing w:before="29" w:line="360" w:lineRule="auto"/>
        <w:ind w:left="34" w:right="-41" w:firstLine="161"/>
        <w:rPr>
          <w:sz w:val="24"/>
          <w:szCs w:val="24"/>
        </w:rPr>
      </w:pPr>
      <w:r>
        <w:br w:type="column"/>
      </w:r>
      <w:r>
        <w:rPr>
          <w:sz w:val="24"/>
          <w:szCs w:val="24"/>
        </w:rPr>
        <w:lastRenderedPageBreak/>
        <w:t>Total hours of Syllabus</w:t>
      </w:r>
    </w:p>
    <w:p w:rsidR="00F503F0" w:rsidRDefault="001C58C1">
      <w:pPr>
        <w:spacing w:before="4"/>
        <w:rPr>
          <w:sz w:val="24"/>
          <w:szCs w:val="24"/>
        </w:rPr>
      </w:pPr>
      <w:r>
        <w:rPr>
          <w:sz w:val="24"/>
          <w:szCs w:val="24"/>
        </w:rPr>
        <w:t>/ Sem</w:t>
      </w:r>
    </w:p>
    <w:p w:rsidR="00C52A9E" w:rsidRDefault="001C58C1">
      <w:pPr>
        <w:spacing w:before="29" w:line="359" w:lineRule="auto"/>
        <w:ind w:left="17" w:right="-41" w:hanging="17"/>
      </w:pPr>
      <w:r>
        <w:br w:type="column"/>
      </w:r>
    </w:p>
    <w:p w:rsidR="00F503F0" w:rsidRDefault="001C58C1">
      <w:pPr>
        <w:spacing w:before="29" w:line="359" w:lineRule="auto"/>
        <w:ind w:left="17" w:right="-41" w:hanging="17"/>
        <w:rPr>
          <w:sz w:val="24"/>
          <w:szCs w:val="24"/>
        </w:rPr>
      </w:pPr>
      <w:r>
        <w:rPr>
          <w:sz w:val="24"/>
          <w:szCs w:val="24"/>
        </w:rPr>
        <w:t>Duration of Exam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C52A9E" w:rsidRDefault="00C52A9E">
      <w:pPr>
        <w:spacing w:line="359" w:lineRule="auto"/>
        <w:ind w:left="-16" w:right="-16"/>
        <w:jc w:val="center"/>
        <w:rPr>
          <w:sz w:val="18"/>
          <w:szCs w:val="18"/>
        </w:rPr>
      </w:pPr>
    </w:p>
    <w:p w:rsidR="00F503F0" w:rsidRDefault="001C58C1">
      <w:pPr>
        <w:spacing w:line="359" w:lineRule="auto"/>
        <w:ind w:left="-16" w:right="-16"/>
        <w:jc w:val="center"/>
        <w:rPr>
          <w:sz w:val="18"/>
          <w:szCs w:val="18"/>
        </w:rPr>
      </w:pPr>
      <w:r>
        <w:rPr>
          <w:sz w:val="18"/>
          <w:szCs w:val="18"/>
        </w:rPr>
        <w:t>Formative Assessme nt Marks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F503F0" w:rsidRDefault="001C58C1">
      <w:pPr>
        <w:spacing w:line="359" w:lineRule="auto"/>
        <w:ind w:left="-16" w:right="-16"/>
        <w:jc w:val="center"/>
        <w:rPr>
          <w:sz w:val="18"/>
          <w:szCs w:val="18"/>
        </w:rPr>
      </w:pPr>
      <w:r>
        <w:rPr>
          <w:sz w:val="18"/>
          <w:szCs w:val="18"/>
        </w:rPr>
        <w:t>Summat ive</w:t>
      </w:r>
    </w:p>
    <w:p w:rsidR="00F503F0" w:rsidRDefault="00F503F0">
      <w:pPr>
        <w:spacing w:before="4" w:line="120" w:lineRule="exact"/>
        <w:rPr>
          <w:sz w:val="12"/>
          <w:szCs w:val="12"/>
        </w:rPr>
      </w:pPr>
    </w:p>
    <w:p w:rsidR="00F503F0" w:rsidRDefault="001C58C1">
      <w:pPr>
        <w:spacing w:line="361" w:lineRule="auto"/>
        <w:ind w:left="120" w:right="27" w:hanging="65"/>
        <w:rPr>
          <w:sz w:val="18"/>
          <w:szCs w:val="18"/>
        </w:rPr>
      </w:pPr>
      <w:r>
        <w:rPr>
          <w:sz w:val="18"/>
          <w:szCs w:val="18"/>
        </w:rPr>
        <w:t>Assess ment</w:t>
      </w:r>
    </w:p>
    <w:p w:rsidR="00F503F0" w:rsidRDefault="001C58C1">
      <w:pPr>
        <w:spacing w:before="1" w:line="200" w:lineRule="exact"/>
        <w:ind w:left="36" w:right="35"/>
        <w:jc w:val="center"/>
        <w:rPr>
          <w:sz w:val="18"/>
          <w:szCs w:val="18"/>
        </w:rPr>
      </w:pPr>
      <w:r>
        <w:rPr>
          <w:position w:val="-1"/>
          <w:sz w:val="18"/>
          <w:szCs w:val="18"/>
        </w:rPr>
        <w:t>Marks</w:t>
      </w:r>
    </w:p>
    <w:p w:rsidR="00C52A9E" w:rsidRDefault="001C58C1">
      <w:pPr>
        <w:spacing w:before="77"/>
        <w:ind w:left="53"/>
      </w:pPr>
      <w:r>
        <w:br w:type="column"/>
      </w:r>
    </w:p>
    <w:p w:rsidR="00F503F0" w:rsidRDefault="001C58C1">
      <w:pPr>
        <w:spacing w:before="77"/>
        <w:ind w:left="53"/>
        <w:rPr>
          <w:sz w:val="24"/>
          <w:szCs w:val="24"/>
        </w:rPr>
      </w:pPr>
      <w:r>
        <w:rPr>
          <w:sz w:val="24"/>
          <w:szCs w:val="24"/>
        </w:rPr>
        <w:t>Total</w:t>
      </w:r>
    </w:p>
    <w:p w:rsidR="00F503F0" w:rsidRDefault="00F503F0">
      <w:pPr>
        <w:spacing w:before="2" w:line="180" w:lineRule="exact"/>
        <w:rPr>
          <w:sz w:val="18"/>
          <w:szCs w:val="18"/>
        </w:rPr>
      </w:pPr>
    </w:p>
    <w:p w:rsidR="00F503F0" w:rsidRDefault="001C58C1">
      <w:pPr>
        <w:ind w:right="-56"/>
        <w:rPr>
          <w:sz w:val="24"/>
          <w:szCs w:val="24"/>
        </w:rPr>
      </w:pPr>
      <w:r>
        <w:rPr>
          <w:sz w:val="24"/>
          <w:szCs w:val="24"/>
        </w:rPr>
        <w:t>Marks</w:t>
      </w:r>
    </w:p>
    <w:p w:rsidR="00C52A9E" w:rsidRDefault="001C58C1">
      <w:pPr>
        <w:spacing w:before="77"/>
      </w:pPr>
      <w:r>
        <w:br w:type="column"/>
      </w:r>
    </w:p>
    <w:p w:rsidR="00F503F0" w:rsidRDefault="001C58C1">
      <w:pPr>
        <w:spacing w:before="77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9" w:space="720" w:equalWidth="0">
            <w:col w:w="1768" w:space="458"/>
            <w:col w:w="847" w:space="326"/>
            <w:col w:w="1040" w:space="288"/>
            <w:col w:w="861" w:space="305"/>
            <w:col w:w="853" w:space="299"/>
            <w:col w:w="742" w:space="287"/>
            <w:col w:w="601" w:space="261"/>
            <w:col w:w="611" w:space="265"/>
            <w:col w:w="888"/>
          </w:cols>
        </w:sectPr>
      </w:pPr>
      <w:r>
        <w:rPr>
          <w:sz w:val="24"/>
          <w:szCs w:val="24"/>
        </w:rPr>
        <w:t>Credits</w:t>
      </w:r>
    </w:p>
    <w:p w:rsidR="00F503F0" w:rsidRDefault="00F503F0">
      <w:pPr>
        <w:spacing w:before="11" w:line="240" w:lineRule="exact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</w:p>
    <w:p w:rsidR="00F503F0" w:rsidRDefault="001C58C1">
      <w:pPr>
        <w:spacing w:before="32"/>
        <w:ind w:left="311" w:right="-5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           </w:t>
      </w:r>
      <w:r>
        <w:rPr>
          <w:w w:val="99"/>
          <w:position w:val="4"/>
        </w:rPr>
        <w:t>AECC-1</w:t>
      </w:r>
      <w:r>
        <w:rPr>
          <w:position w:val="4"/>
        </w:rPr>
        <w:t xml:space="preserve">           </w:t>
      </w:r>
      <w:r>
        <w:rPr>
          <w:sz w:val="24"/>
          <w:szCs w:val="24"/>
        </w:rPr>
        <w:t>Theory</w:t>
      </w:r>
    </w:p>
    <w:p w:rsidR="00F503F0" w:rsidRDefault="001C58C1">
      <w:pPr>
        <w:spacing w:before="5" w:line="180" w:lineRule="exact"/>
        <w:rPr>
          <w:sz w:val="19"/>
          <w:szCs w:val="19"/>
        </w:rPr>
      </w:pPr>
      <w:r>
        <w:br w:type="column"/>
      </w:r>
    </w:p>
    <w:p w:rsidR="00F503F0" w:rsidRDefault="001C58C1">
      <w:pPr>
        <w:spacing w:line="260" w:lineRule="exact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2999" w:space="619"/>
            <w:col w:w="7082"/>
          </w:cols>
        </w:sectPr>
      </w:pPr>
      <w:r>
        <w:rPr>
          <w:position w:val="-1"/>
          <w:sz w:val="24"/>
          <w:szCs w:val="24"/>
        </w:rPr>
        <w:t>04 hrs              42            02 hrs           40            60         100          03</w:t>
      </w:r>
    </w:p>
    <w:p w:rsidR="00F503F0" w:rsidRDefault="00F503F0">
      <w:pPr>
        <w:spacing w:before="6" w:line="120" w:lineRule="exact"/>
        <w:rPr>
          <w:sz w:val="12"/>
          <w:szCs w:val="12"/>
        </w:rPr>
      </w:pPr>
    </w:p>
    <w:p w:rsidR="00F503F0" w:rsidRDefault="00F503F0">
      <w:pPr>
        <w:spacing w:line="200" w:lineRule="exact"/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</w:p>
    <w:p w:rsidR="00F503F0" w:rsidRDefault="001C58C1">
      <w:pPr>
        <w:spacing w:before="32"/>
        <w:ind w:left="270" w:right="-5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II          </w:t>
      </w:r>
      <w:r>
        <w:rPr>
          <w:w w:val="99"/>
          <w:position w:val="4"/>
        </w:rPr>
        <w:t>AECC-2</w:t>
      </w:r>
      <w:r>
        <w:rPr>
          <w:position w:val="4"/>
        </w:rPr>
        <w:t xml:space="preserve">           </w:t>
      </w:r>
      <w:r>
        <w:rPr>
          <w:sz w:val="24"/>
          <w:szCs w:val="24"/>
        </w:rPr>
        <w:t>Theory</w:t>
      </w:r>
    </w:p>
    <w:p w:rsidR="00F503F0" w:rsidRDefault="001C58C1">
      <w:pPr>
        <w:spacing w:before="5" w:line="180" w:lineRule="exact"/>
        <w:rPr>
          <w:sz w:val="19"/>
          <w:szCs w:val="19"/>
        </w:rPr>
      </w:pPr>
      <w:r>
        <w:br w:type="column"/>
      </w:r>
    </w:p>
    <w:p w:rsidR="00F503F0" w:rsidRDefault="001C58C1">
      <w:pPr>
        <w:spacing w:line="260" w:lineRule="exact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2999" w:space="619"/>
            <w:col w:w="7082"/>
          </w:cols>
        </w:sectPr>
      </w:pPr>
      <w:r>
        <w:rPr>
          <w:position w:val="-1"/>
          <w:sz w:val="24"/>
          <w:szCs w:val="24"/>
        </w:rPr>
        <w:t>04 hrs              42            02 hrs           40            60         100          03</w:t>
      </w:r>
    </w:p>
    <w:p w:rsidR="00F503F0" w:rsidRDefault="00F503F0">
      <w:pPr>
        <w:spacing w:before="6" w:line="120" w:lineRule="exact"/>
        <w:rPr>
          <w:sz w:val="12"/>
          <w:szCs w:val="12"/>
        </w:rPr>
      </w:pPr>
    </w:p>
    <w:p w:rsidR="00F503F0" w:rsidRDefault="00F503F0">
      <w:pPr>
        <w:spacing w:line="200" w:lineRule="exact"/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</w:p>
    <w:p w:rsidR="00C52A9E" w:rsidRDefault="00C52A9E">
      <w:pPr>
        <w:spacing w:before="32"/>
        <w:ind w:left="230" w:right="-57"/>
        <w:rPr>
          <w:sz w:val="24"/>
          <w:szCs w:val="24"/>
        </w:rPr>
      </w:pPr>
    </w:p>
    <w:p w:rsidR="00F503F0" w:rsidRDefault="001C58C1">
      <w:pPr>
        <w:spacing w:before="32"/>
        <w:ind w:left="230" w:right="-57"/>
        <w:rPr>
          <w:sz w:val="24"/>
          <w:szCs w:val="24"/>
        </w:rPr>
      </w:pPr>
      <w:r>
        <w:rPr>
          <w:sz w:val="24"/>
          <w:szCs w:val="24"/>
        </w:rPr>
        <w:t xml:space="preserve">III         </w:t>
      </w:r>
      <w:r>
        <w:rPr>
          <w:w w:val="99"/>
          <w:position w:val="4"/>
        </w:rPr>
        <w:t>AECC-3</w:t>
      </w:r>
      <w:r>
        <w:rPr>
          <w:position w:val="4"/>
        </w:rPr>
        <w:t xml:space="preserve">           </w:t>
      </w:r>
      <w:r>
        <w:rPr>
          <w:sz w:val="24"/>
          <w:szCs w:val="24"/>
        </w:rPr>
        <w:t>Theory</w:t>
      </w:r>
    </w:p>
    <w:p w:rsidR="00F503F0" w:rsidRDefault="001C58C1">
      <w:pPr>
        <w:spacing w:before="5" w:line="180" w:lineRule="exact"/>
        <w:rPr>
          <w:sz w:val="19"/>
          <w:szCs w:val="19"/>
        </w:rPr>
      </w:pPr>
      <w:r>
        <w:br w:type="column"/>
      </w:r>
    </w:p>
    <w:p w:rsidR="00F503F0" w:rsidRDefault="001C58C1">
      <w:pPr>
        <w:spacing w:line="260" w:lineRule="exact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2999" w:space="619"/>
            <w:col w:w="7082"/>
          </w:cols>
        </w:sectPr>
      </w:pPr>
      <w:r>
        <w:rPr>
          <w:position w:val="-1"/>
          <w:sz w:val="24"/>
          <w:szCs w:val="24"/>
        </w:rPr>
        <w:t>04 hrs              42            02 hrs           40            60         100          03</w:t>
      </w:r>
    </w:p>
    <w:p w:rsidR="00F503F0" w:rsidRDefault="00F503F0">
      <w:pPr>
        <w:spacing w:before="6" w:line="120" w:lineRule="exact"/>
        <w:rPr>
          <w:sz w:val="12"/>
          <w:szCs w:val="12"/>
        </w:rPr>
      </w:pPr>
    </w:p>
    <w:p w:rsidR="00F503F0" w:rsidRDefault="00F503F0">
      <w:pPr>
        <w:spacing w:line="200" w:lineRule="exact"/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</w:p>
    <w:p w:rsidR="00C52A9E" w:rsidRDefault="00C52A9E">
      <w:pPr>
        <w:spacing w:before="32"/>
        <w:ind w:left="225" w:right="-57"/>
        <w:rPr>
          <w:sz w:val="24"/>
          <w:szCs w:val="24"/>
        </w:rPr>
      </w:pPr>
    </w:p>
    <w:p w:rsidR="00F503F0" w:rsidRDefault="001C58C1">
      <w:pPr>
        <w:spacing w:before="32"/>
        <w:ind w:left="225" w:right="-57"/>
        <w:rPr>
          <w:sz w:val="24"/>
          <w:szCs w:val="24"/>
        </w:rPr>
      </w:pPr>
      <w:r>
        <w:rPr>
          <w:sz w:val="24"/>
          <w:szCs w:val="24"/>
        </w:rPr>
        <w:t xml:space="preserve">IV         </w:t>
      </w:r>
      <w:r>
        <w:rPr>
          <w:w w:val="99"/>
          <w:position w:val="4"/>
        </w:rPr>
        <w:t>AECC-4</w:t>
      </w:r>
      <w:r>
        <w:rPr>
          <w:position w:val="4"/>
        </w:rPr>
        <w:t xml:space="preserve">           </w:t>
      </w:r>
      <w:r>
        <w:rPr>
          <w:sz w:val="24"/>
          <w:szCs w:val="24"/>
        </w:rPr>
        <w:t>Theory</w:t>
      </w:r>
    </w:p>
    <w:p w:rsidR="00F503F0" w:rsidRDefault="001C58C1">
      <w:pPr>
        <w:spacing w:before="5" w:line="180" w:lineRule="exact"/>
        <w:rPr>
          <w:sz w:val="19"/>
          <w:szCs w:val="19"/>
        </w:rPr>
      </w:pPr>
      <w:r>
        <w:br w:type="column"/>
      </w:r>
    </w:p>
    <w:p w:rsidR="00F503F0" w:rsidRDefault="001C58C1">
      <w:pPr>
        <w:spacing w:line="260" w:lineRule="exact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2999" w:space="619"/>
            <w:col w:w="7082"/>
          </w:cols>
        </w:sectPr>
      </w:pPr>
      <w:r>
        <w:rPr>
          <w:position w:val="-1"/>
          <w:sz w:val="24"/>
          <w:szCs w:val="24"/>
        </w:rPr>
        <w:t>04 hrs              42            02 hrs           40            60         100          03</w:t>
      </w:r>
    </w:p>
    <w:p w:rsidR="00F503F0" w:rsidRDefault="00B90F77">
      <w:pPr>
        <w:spacing w:line="200" w:lineRule="exact"/>
      </w:pPr>
      <w:r w:rsidRPr="00B90F77">
        <w:lastRenderedPageBreak/>
        <w:pict>
          <v:group id="_x0000_s1382" style="position:absolute;margin-left:30.55pt;margin-top:174.3pt;width:534pt;height:288.8pt;z-index:-251660288;mso-position-horizontal-relative:page;mso-position-vertical-relative:page" coordorigin="611,3486" coordsize="10680,5776">
            <v:shape id="_x0000_s1443" style="position:absolute;left:617;top:3497;width:10663;height:0" coordorigin="617,3497" coordsize="10663,0" path="m617,3497r10663,e" filled="f" strokeweight=".58pt">
              <v:path arrowok="t"/>
            </v:shape>
            <v:shape id="_x0000_s1442" style="position:absolute;left:622;top:3502;width:0;height:1913" coordorigin="622,3502" coordsize="0,1913" path="m622,5414r,-1912e" filled="f" strokeweight=".58pt">
              <v:path arrowok="t"/>
            </v:shape>
            <v:shape id="_x0000_s1441" style="position:absolute;left:1351;top:3502;width:0;height:1913" coordorigin="1351,3502" coordsize="0,1913" path="m1351,5414r,-1912e" filled="f" strokeweight=".58pt">
              <v:path arrowok="t"/>
            </v:shape>
            <v:shape id="_x0000_s1440" style="position:absolute;left:2700;top:3502;width:0;height:1913" coordorigin="2700,3502" coordsize="0,1913" path="m2700,5414r,-1912e" filled="f" strokeweight=".58pt">
              <v:path arrowok="t"/>
            </v:shape>
            <v:shape id="_x0000_s1439" style="position:absolute;left:3871;top:3502;width:0;height:1913" coordorigin="3871,3502" coordsize="0,1913" path="m3871,5414r,-1912e" filled="f" strokeweight=".58pt">
              <v:path arrowok="t"/>
            </v:shape>
            <v:shape id="_x0000_s1438" style="position:absolute;left:5239;top:3502;width:0;height:1913" coordorigin="5239,3502" coordsize="0,1913" path="m5239,5414r,-1912e" filled="f" strokeweight=".58pt">
              <v:path arrowok="t"/>
            </v:shape>
            <v:shape id="_x0000_s1437" style="position:absolute;left:6379;top:3502;width:0;height:1913" coordorigin="6379,3502" coordsize="0,1913" path="m6379,5414r,-1912e" filled="f" strokeweight=".58pt">
              <v:path arrowok="t"/>
            </v:shape>
            <v:shape id="_x0000_s1436" style="position:absolute;left:7531;top:3502;width:0;height:1913" coordorigin="7531,3502" coordsize="0,1913" path="m7531,5414r,-1912e" filled="f" strokeweight=".58pt">
              <v:path arrowok="t"/>
            </v:shape>
            <v:shape id="_x0000_s1435" style="position:absolute;left:8575;top:3502;width:0;height:1913" coordorigin="8575,3502" coordsize="0,1913" path="m8575,5414r,-1912e" filled="f" strokeweight=".58pt">
              <v:path arrowok="t"/>
            </v:shape>
            <v:shape id="_x0000_s1434" style="position:absolute;left:9449;top:3502;width:0;height:1913" coordorigin="9449,3502" coordsize="0,1913" path="m9449,5414r,-1912e" filled="f" strokeweight=".58pt">
              <v:path arrowok="t"/>
            </v:shape>
            <v:shape id="_x0000_s1433" style="position:absolute;left:10308;top:3502;width:0;height:1913" coordorigin="10308,3502" coordsize="0,1913" path="m10308,5414r,-1912e" filled="f" strokeweight=".58pt">
              <v:path arrowok="t"/>
            </v:shape>
            <v:shape id="_x0000_s1432" style="position:absolute;left:617;top:5419;width:10663;height:0" coordorigin="617,5419" coordsize="10663,0" path="m617,5419r10663,e" filled="f" strokeweight=".58pt">
              <v:path arrowok="t"/>
            </v:shape>
            <v:shape id="_x0000_s1431" style="position:absolute;left:622;top:5424;width:0;height:782" coordorigin="622,5424" coordsize="0,782" path="m622,6206r,-782e" filled="f" strokeweight=".58pt">
              <v:path arrowok="t"/>
            </v:shape>
            <v:shape id="_x0000_s1430" style="position:absolute;left:1351;top:5424;width:0;height:782" coordorigin="1351,5424" coordsize="0,782" path="m1351,6206r,-782e" filled="f" strokeweight=".58pt">
              <v:path arrowok="t"/>
            </v:shape>
            <v:shape id="_x0000_s1429" style="position:absolute;left:2700;top:5424;width:0;height:782" coordorigin="2700,5424" coordsize="0,782" path="m2700,6206r,-782e" filled="f" strokeweight=".58pt">
              <v:path arrowok="t"/>
            </v:shape>
            <v:shape id="_x0000_s1428" style="position:absolute;left:3871;top:5424;width:0;height:782" coordorigin="3871,5424" coordsize="0,782" path="m3871,6206r,-782e" filled="f" strokeweight=".58pt">
              <v:path arrowok="t"/>
            </v:shape>
            <v:shape id="_x0000_s1427" style="position:absolute;left:5239;top:5424;width:0;height:782" coordorigin="5239,5424" coordsize="0,782" path="m5239,6206r,-782e" filled="f" strokeweight=".58pt">
              <v:path arrowok="t"/>
            </v:shape>
            <v:shape id="_x0000_s1426" style="position:absolute;left:6379;top:5424;width:0;height:782" coordorigin="6379,5424" coordsize="0,782" path="m6379,6206r,-782e" filled="f" strokeweight=".58pt">
              <v:path arrowok="t"/>
            </v:shape>
            <v:shape id="_x0000_s1425" style="position:absolute;left:7531;top:5424;width:0;height:782" coordorigin="7531,5424" coordsize="0,782" path="m7531,6206r,-782e" filled="f" strokeweight=".58pt">
              <v:path arrowok="t"/>
            </v:shape>
            <v:shape id="_x0000_s1424" style="position:absolute;left:8575;top:5424;width:0;height:782" coordorigin="8575,5424" coordsize="0,782" path="m8575,6206r,-782e" filled="f" strokeweight=".58pt">
              <v:path arrowok="t"/>
            </v:shape>
            <v:shape id="_x0000_s1423" style="position:absolute;left:9449;top:5424;width:0;height:782" coordorigin="9449,5424" coordsize="0,782" path="m9449,6206r,-782e" filled="f" strokeweight=".58pt">
              <v:path arrowok="t"/>
            </v:shape>
            <v:shape id="_x0000_s1422" style="position:absolute;left:10308;top:5424;width:0;height:782" coordorigin="10308,5424" coordsize="0,782" path="m10308,6206r,-782e" filled="f" strokeweight=".58pt">
              <v:path arrowok="t"/>
            </v:shape>
            <v:shape id="_x0000_s1421" style="position:absolute;left:617;top:6211;width:10663;height:0" coordorigin="617,6211" coordsize="10663,0" path="m617,6211r10663,e" filled="f" strokeweight=".58pt">
              <v:path arrowok="t"/>
            </v:shape>
            <v:shape id="_x0000_s1420" style="position:absolute;left:622;top:6216;width:0;height:782" coordorigin="622,6216" coordsize="0,782" path="m622,6998r,-782e" filled="f" strokeweight=".58pt">
              <v:path arrowok="t"/>
            </v:shape>
            <v:shape id="_x0000_s1419" style="position:absolute;left:1351;top:6216;width:0;height:782" coordorigin="1351,6216" coordsize="0,782" path="m1351,6998r,-782e" filled="f" strokeweight=".58pt">
              <v:path arrowok="t"/>
            </v:shape>
            <v:shape id="_x0000_s1418" style="position:absolute;left:2700;top:6216;width:0;height:782" coordorigin="2700,6216" coordsize="0,782" path="m2700,6998r,-782e" filled="f" strokeweight=".58pt">
              <v:path arrowok="t"/>
            </v:shape>
            <v:shape id="_x0000_s1417" style="position:absolute;left:3871;top:6216;width:0;height:782" coordorigin="3871,6216" coordsize="0,782" path="m3871,6998r,-782e" filled="f" strokeweight=".58pt">
              <v:path arrowok="t"/>
            </v:shape>
            <v:shape id="_x0000_s1416" style="position:absolute;left:5239;top:6216;width:0;height:782" coordorigin="5239,6216" coordsize="0,782" path="m5239,6998r,-782e" filled="f" strokeweight=".58pt">
              <v:path arrowok="t"/>
            </v:shape>
            <v:shape id="_x0000_s1415" style="position:absolute;left:6379;top:6216;width:0;height:782" coordorigin="6379,6216" coordsize="0,782" path="m6379,6998r,-782e" filled="f" strokeweight=".58pt">
              <v:path arrowok="t"/>
            </v:shape>
            <v:shape id="_x0000_s1414" style="position:absolute;left:7531;top:6216;width:0;height:782" coordorigin="7531,6216" coordsize="0,782" path="m7531,6998r,-782e" filled="f" strokeweight=".58pt">
              <v:path arrowok="t"/>
            </v:shape>
            <v:shape id="_x0000_s1413" style="position:absolute;left:8575;top:6216;width:0;height:782" coordorigin="8575,6216" coordsize="0,782" path="m8575,6998r,-782e" filled="f" strokeweight=".58pt">
              <v:path arrowok="t"/>
            </v:shape>
            <v:shape id="_x0000_s1412" style="position:absolute;left:9449;top:6216;width:0;height:782" coordorigin="9449,6216" coordsize="0,782" path="m9449,6998r,-782e" filled="f" strokeweight=".58pt">
              <v:path arrowok="t"/>
            </v:shape>
            <v:shape id="_x0000_s1411" style="position:absolute;left:10308;top:6216;width:0;height:782" coordorigin="10308,6216" coordsize="0,782" path="m10308,6998r,-782e" filled="f" strokeweight=".58pt">
              <v:path arrowok="t"/>
            </v:shape>
            <v:shape id="_x0000_s1410" style="position:absolute;left:617;top:7003;width:10663;height:0" coordorigin="617,7003" coordsize="10663,0" path="m617,7003r10663,e" filled="f" strokeweight=".58pt">
              <v:path arrowok="t"/>
            </v:shape>
            <v:shape id="_x0000_s1409" style="position:absolute;left:622;top:7008;width:0;height:782" coordorigin="622,7008" coordsize="0,782" path="m622,7790r,-782e" filled="f" strokeweight=".58pt">
              <v:path arrowok="t"/>
            </v:shape>
            <v:shape id="_x0000_s1408" style="position:absolute;left:1351;top:7008;width:0;height:782" coordorigin="1351,7008" coordsize="0,782" path="m1351,7790r,-782e" filled="f" strokeweight=".58pt">
              <v:path arrowok="t"/>
            </v:shape>
            <v:shape id="_x0000_s1407" style="position:absolute;left:2700;top:7008;width:0;height:782" coordorigin="2700,7008" coordsize="0,782" path="m2700,7790r,-782e" filled="f" strokeweight=".58pt">
              <v:path arrowok="t"/>
            </v:shape>
            <v:shape id="_x0000_s1406" style="position:absolute;left:3871;top:7008;width:0;height:782" coordorigin="3871,7008" coordsize="0,782" path="m3871,7790r,-782e" filled="f" strokeweight=".58pt">
              <v:path arrowok="t"/>
            </v:shape>
            <v:shape id="_x0000_s1405" style="position:absolute;left:5239;top:7008;width:0;height:782" coordorigin="5239,7008" coordsize="0,782" path="m5239,7790r,-782e" filled="f" strokeweight=".58pt">
              <v:path arrowok="t"/>
            </v:shape>
            <v:shape id="_x0000_s1404" style="position:absolute;left:6379;top:7008;width:0;height:782" coordorigin="6379,7008" coordsize="0,782" path="m6379,7790r,-782e" filled="f" strokeweight=".58pt">
              <v:path arrowok="t"/>
            </v:shape>
            <v:shape id="_x0000_s1403" style="position:absolute;left:7531;top:7008;width:0;height:782" coordorigin="7531,7008" coordsize="0,782" path="m7531,7790r,-782e" filled="f" strokeweight=".58pt">
              <v:path arrowok="t"/>
            </v:shape>
            <v:shape id="_x0000_s1402" style="position:absolute;left:8575;top:7008;width:0;height:782" coordorigin="8575,7008" coordsize="0,782" path="m8575,7790r,-782e" filled="f" strokeweight=".58pt">
              <v:path arrowok="t"/>
            </v:shape>
            <v:shape id="_x0000_s1401" style="position:absolute;left:9449;top:7008;width:0;height:782" coordorigin="9449,7008" coordsize="0,782" path="m9449,7790r,-782e" filled="f" strokeweight=".58pt">
              <v:path arrowok="t"/>
            </v:shape>
            <v:shape id="_x0000_s1400" style="position:absolute;left:10308;top:7008;width:0;height:782" coordorigin="10308,7008" coordsize="0,782" path="m10308,7790r,-782e" filled="f" strokeweight=".58pt">
              <v:path arrowok="t"/>
            </v:shape>
            <v:shape id="_x0000_s1399" style="position:absolute;left:617;top:7795;width:10663;height:0" coordorigin="617,7795" coordsize="10663,0" path="m617,7795r10663,e" filled="f" strokeweight=".58pt">
              <v:path arrowok="t"/>
            </v:shape>
            <v:shape id="_x0000_s1398" style="position:absolute;left:622;top:7800;width:0;height:782" coordorigin="622,7800" coordsize="0,782" path="m622,8582r,-782e" filled="f" strokeweight=".58pt">
              <v:path arrowok="t"/>
            </v:shape>
            <v:shape id="_x0000_s1397" style="position:absolute;left:1351;top:7800;width:0;height:782" coordorigin="1351,7800" coordsize="0,782" path="m1351,8582r,-782e" filled="f" strokeweight=".58pt">
              <v:path arrowok="t"/>
            </v:shape>
            <v:shape id="_x0000_s1396" style="position:absolute;left:2700;top:7800;width:0;height:782" coordorigin="2700,7800" coordsize="0,782" path="m2700,8582r,-782e" filled="f" strokeweight=".58pt">
              <v:path arrowok="t"/>
            </v:shape>
            <v:shape id="_x0000_s1395" style="position:absolute;left:3871;top:7800;width:0;height:782" coordorigin="3871,7800" coordsize="0,782" path="m3871,8582r,-782e" filled="f" strokeweight=".58pt">
              <v:path arrowok="t"/>
            </v:shape>
            <v:shape id="_x0000_s1394" style="position:absolute;left:5239;top:7800;width:0;height:782" coordorigin="5239,7800" coordsize="0,782" path="m5239,8582r,-782e" filled="f" strokeweight=".58pt">
              <v:path arrowok="t"/>
            </v:shape>
            <v:shape id="_x0000_s1393" style="position:absolute;left:6379;top:7800;width:0;height:782" coordorigin="6379,7800" coordsize="0,782" path="m6379,8582r,-782e" filled="f" strokeweight=".58pt">
              <v:path arrowok="t"/>
            </v:shape>
            <v:shape id="_x0000_s1392" style="position:absolute;left:7531;top:7800;width:0;height:782" coordorigin="7531,7800" coordsize="0,782" path="m7531,8582r,-782e" filled="f" strokeweight=".58pt">
              <v:path arrowok="t"/>
            </v:shape>
            <v:shape id="_x0000_s1391" style="position:absolute;left:8575;top:7800;width:0;height:782" coordorigin="8575,7800" coordsize="0,782" path="m8575,8582r,-782e" filled="f" strokeweight=".58pt">
              <v:path arrowok="t"/>
            </v:shape>
            <v:shape id="_x0000_s1390" style="position:absolute;left:9449;top:7800;width:0;height:782" coordorigin="9449,7800" coordsize="0,782" path="m9449,8582r,-782e" filled="f" strokeweight=".58pt">
              <v:path arrowok="t"/>
            </v:shape>
            <v:shape id="_x0000_s1389" style="position:absolute;left:10308;top:7800;width:0;height:782" coordorigin="10308,7800" coordsize="0,782" path="m10308,8582r,-782e" filled="f" strokeweight=".58pt">
              <v:path arrowok="t"/>
            </v:shape>
            <v:shape id="_x0000_s1388" style="position:absolute;left:617;top:8587;width:10663;height:0" coordorigin="617,8587" coordsize="10663,0" path="m617,8587r10663,e" filled="f" strokeweight=".58pt">
              <v:path arrowok="t"/>
            </v:shape>
            <v:shape id="_x0000_s1387" style="position:absolute;left:622;top:8592;width:0;height:665" coordorigin="622,8592" coordsize="0,665" path="m622,9257r,-665e" filled="f" strokeweight=".58pt">
              <v:path arrowok="t"/>
            </v:shape>
            <v:shape id="_x0000_s1386" style="position:absolute;left:617;top:9252;width:730;height:0" coordorigin="617,9252" coordsize="730,0" path="m617,9252r729,e" filled="f" strokeweight=".58pt">
              <v:path arrowok="t"/>
            </v:shape>
            <v:shape id="_x0000_s1385" style="position:absolute;left:1351;top:8592;width:0;height:665" coordorigin="1351,8592" coordsize="0,665" path="m1351,9257r,-665e" filled="f" strokeweight=".58pt">
              <v:path arrowok="t"/>
            </v:shape>
            <v:shape id="_x0000_s1384" style="position:absolute;left:1356;top:9252;width:9924;height:0" coordorigin="1356,9252" coordsize="9924,0" path="m1356,9252r9924,e" filled="f" strokeweight=".58pt">
              <v:path arrowok="t"/>
            </v:shape>
            <v:shape id="_x0000_s1383" style="position:absolute;left:11285;top:3492;width:0;height:5765" coordorigin="11285,3492" coordsize="0,5765" path="m11285,9257r,-5765e" filled="f" strokeweight=".58pt">
              <v:path arrowok="t"/>
            </v:shape>
            <w10:wrap anchorx="page" anchory="page"/>
          </v:group>
        </w:pict>
      </w:r>
    </w:p>
    <w:p w:rsidR="00F503F0" w:rsidRDefault="00F503F0">
      <w:pPr>
        <w:spacing w:before="3" w:line="200" w:lineRule="exact"/>
      </w:pPr>
    </w:p>
    <w:p w:rsidR="00F503F0" w:rsidRDefault="001C58C1">
      <w:pPr>
        <w:spacing w:before="29" w:line="260" w:lineRule="exact"/>
        <w:ind w:left="3222"/>
        <w:rPr>
          <w:sz w:val="24"/>
          <w:szCs w:val="24"/>
        </w:rPr>
      </w:pPr>
      <w:r>
        <w:rPr>
          <w:position w:val="-1"/>
          <w:sz w:val="24"/>
          <w:szCs w:val="24"/>
        </w:rPr>
        <w:t>Details of the other Semesters will be given later</w:t>
      </w: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line="220" w:lineRule="exact"/>
        <w:rPr>
          <w:sz w:val="22"/>
          <w:szCs w:val="22"/>
        </w:rPr>
      </w:pPr>
    </w:p>
    <w:p w:rsidR="00F503F0" w:rsidRDefault="00C52A9E">
      <w:pPr>
        <w:spacing w:before="32"/>
        <w:ind w:left="100"/>
        <w:rPr>
          <w:sz w:val="22"/>
          <w:szCs w:val="22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  <w:r>
        <w:rPr>
          <w:sz w:val="22"/>
          <w:szCs w:val="22"/>
        </w:rPr>
        <w:t xml:space="preserve">                                   </w:t>
      </w:r>
      <w:r w:rsidR="001C58C1">
        <w:rPr>
          <w:sz w:val="22"/>
          <w:szCs w:val="22"/>
        </w:rPr>
        <w:t>Student shall choose two AECC, out of which Kannada as AECC is mandatory.</w:t>
      </w:r>
    </w:p>
    <w:p w:rsidR="00373CFC" w:rsidRPr="000624E0" w:rsidRDefault="001C58C1">
      <w:pPr>
        <w:spacing w:before="60" w:line="371" w:lineRule="auto"/>
        <w:ind w:left="3385" w:right="3476"/>
        <w:jc w:val="center"/>
        <w:rPr>
          <w:b/>
          <w:sz w:val="30"/>
          <w:szCs w:val="30"/>
        </w:rPr>
      </w:pPr>
      <w:r w:rsidRPr="000624E0">
        <w:rPr>
          <w:b/>
          <w:sz w:val="24"/>
          <w:szCs w:val="24"/>
        </w:rPr>
        <w:lastRenderedPageBreak/>
        <w:t xml:space="preserve">Name of Course (Subject): SANSKRIT </w:t>
      </w:r>
      <w:r w:rsidRPr="000624E0">
        <w:rPr>
          <w:b/>
          <w:sz w:val="30"/>
          <w:szCs w:val="30"/>
        </w:rPr>
        <w:t xml:space="preserve">Semester - </w:t>
      </w:r>
      <w:r w:rsidRPr="000624E0">
        <w:rPr>
          <w:b/>
          <w:w w:val="101"/>
          <w:sz w:val="30"/>
          <w:szCs w:val="30"/>
        </w:rPr>
        <w:t>III</w:t>
      </w:r>
      <w:r w:rsidR="00144044">
        <w:rPr>
          <w:b/>
          <w:w w:val="101"/>
          <w:sz w:val="30"/>
          <w:szCs w:val="30"/>
        </w:rPr>
        <w:t xml:space="preserve">   </w:t>
      </w:r>
      <w:r w:rsidRPr="000624E0">
        <w:rPr>
          <w:b/>
          <w:w w:val="101"/>
          <w:sz w:val="30"/>
          <w:szCs w:val="30"/>
        </w:rPr>
        <w:t xml:space="preserve"> </w:t>
      </w:r>
      <w:r w:rsidRPr="000624E0">
        <w:rPr>
          <w:b/>
          <w:sz w:val="30"/>
          <w:szCs w:val="30"/>
        </w:rPr>
        <w:t xml:space="preserve">B.Sc/ B.C.A </w:t>
      </w:r>
    </w:p>
    <w:p w:rsidR="00F503F0" w:rsidRPr="000624E0" w:rsidRDefault="001C58C1">
      <w:pPr>
        <w:spacing w:before="60" w:line="371" w:lineRule="auto"/>
        <w:ind w:left="3385" w:right="3476"/>
        <w:jc w:val="center"/>
        <w:rPr>
          <w:b/>
          <w:sz w:val="22"/>
          <w:szCs w:val="22"/>
        </w:rPr>
      </w:pPr>
      <w:r w:rsidRPr="000624E0">
        <w:rPr>
          <w:b/>
          <w:sz w:val="22"/>
          <w:szCs w:val="22"/>
        </w:rPr>
        <w:t>Subject: SANSKRIT</w:t>
      </w:r>
    </w:p>
    <w:p w:rsidR="00F503F0" w:rsidRPr="000624E0" w:rsidRDefault="001C58C1">
      <w:pPr>
        <w:spacing w:line="240" w:lineRule="exact"/>
        <w:ind w:left="2998" w:right="3088"/>
        <w:jc w:val="center"/>
        <w:rPr>
          <w:b/>
          <w:sz w:val="22"/>
          <w:szCs w:val="22"/>
        </w:rPr>
      </w:pPr>
      <w:r w:rsidRPr="000624E0">
        <w:rPr>
          <w:b/>
          <w:sz w:val="22"/>
          <w:szCs w:val="22"/>
        </w:rPr>
        <w:t>Ability Enhancement Compulsory Course (AECC)</w:t>
      </w:r>
    </w:p>
    <w:p w:rsidR="00F503F0" w:rsidRPr="000624E0" w:rsidRDefault="00F503F0">
      <w:pPr>
        <w:spacing w:before="5" w:line="100" w:lineRule="exact"/>
        <w:rPr>
          <w:b/>
          <w:sz w:val="10"/>
          <w:szCs w:val="10"/>
        </w:rPr>
      </w:pPr>
    </w:p>
    <w:p w:rsidR="00F503F0" w:rsidRPr="000624E0" w:rsidRDefault="00F503F0">
      <w:pPr>
        <w:spacing w:line="200" w:lineRule="exact"/>
        <w:rPr>
          <w:b/>
        </w:rPr>
      </w:pPr>
    </w:p>
    <w:p w:rsidR="00F503F0" w:rsidRPr="000624E0" w:rsidRDefault="00F503F0">
      <w:pPr>
        <w:spacing w:line="200" w:lineRule="exact"/>
        <w:rPr>
          <w:b/>
        </w:rPr>
      </w:pPr>
    </w:p>
    <w:p w:rsidR="00F503F0" w:rsidRPr="000624E0" w:rsidRDefault="001C58C1">
      <w:pPr>
        <w:spacing w:line="240" w:lineRule="exact"/>
        <w:ind w:left="4980" w:right="5066"/>
        <w:jc w:val="center"/>
        <w:rPr>
          <w:b/>
          <w:sz w:val="22"/>
          <w:szCs w:val="22"/>
        </w:rPr>
      </w:pPr>
      <w:r w:rsidRPr="000624E0">
        <w:rPr>
          <w:b/>
          <w:position w:val="-1"/>
          <w:sz w:val="22"/>
          <w:szCs w:val="22"/>
        </w:rPr>
        <w:t>AECC-3</w:t>
      </w:r>
    </w:p>
    <w:p w:rsidR="00F503F0" w:rsidRPr="000624E0" w:rsidRDefault="00F503F0">
      <w:pPr>
        <w:spacing w:line="200" w:lineRule="exact"/>
        <w:rPr>
          <w:b/>
        </w:rPr>
      </w:pPr>
    </w:p>
    <w:p w:rsidR="00F503F0" w:rsidRDefault="00F503F0">
      <w:pPr>
        <w:spacing w:before="11" w:line="280" w:lineRule="exact"/>
        <w:rPr>
          <w:sz w:val="28"/>
          <w:szCs w:val="28"/>
        </w:rPr>
        <w:sectPr w:rsidR="00F503F0">
          <w:pgSz w:w="11920" w:h="16840"/>
          <w:pgMar w:top="640" w:right="460" w:bottom="280" w:left="520" w:header="0" w:footer="851" w:gutter="0"/>
          <w:cols w:space="720"/>
        </w:sectPr>
      </w:pPr>
    </w:p>
    <w:p w:rsidR="00373CFC" w:rsidRDefault="00373CFC">
      <w:pPr>
        <w:spacing w:before="77"/>
        <w:ind w:left="66" w:right="-41"/>
        <w:jc w:val="center"/>
        <w:rPr>
          <w:sz w:val="24"/>
          <w:szCs w:val="24"/>
        </w:rPr>
      </w:pPr>
    </w:p>
    <w:p w:rsidR="00373CFC" w:rsidRDefault="00373CFC">
      <w:pPr>
        <w:spacing w:before="77"/>
        <w:ind w:left="66" w:right="-41"/>
        <w:jc w:val="center"/>
        <w:rPr>
          <w:sz w:val="24"/>
          <w:szCs w:val="24"/>
        </w:rPr>
      </w:pPr>
    </w:p>
    <w:p w:rsidR="00373CFC" w:rsidRDefault="00373CFC">
      <w:pPr>
        <w:spacing w:before="77"/>
        <w:ind w:left="66" w:right="-41"/>
        <w:jc w:val="center"/>
        <w:rPr>
          <w:sz w:val="24"/>
          <w:szCs w:val="24"/>
        </w:rPr>
      </w:pPr>
    </w:p>
    <w:p w:rsidR="00F503F0" w:rsidRDefault="001C58C1">
      <w:pPr>
        <w:spacing w:before="77"/>
        <w:ind w:left="66" w:right="-41"/>
        <w:jc w:val="center"/>
        <w:rPr>
          <w:sz w:val="24"/>
          <w:szCs w:val="24"/>
        </w:rPr>
      </w:pPr>
      <w:r>
        <w:rPr>
          <w:sz w:val="24"/>
          <w:szCs w:val="24"/>
        </w:rPr>
        <w:t>Course</w:t>
      </w:r>
    </w:p>
    <w:p w:rsidR="00F503F0" w:rsidRDefault="00F503F0">
      <w:pPr>
        <w:spacing w:before="4" w:line="120" w:lineRule="exact"/>
        <w:rPr>
          <w:sz w:val="13"/>
          <w:szCs w:val="13"/>
        </w:rPr>
      </w:pPr>
    </w:p>
    <w:p w:rsidR="00F503F0" w:rsidRDefault="001C58C1">
      <w:pPr>
        <w:ind w:left="232" w:right="125"/>
        <w:jc w:val="center"/>
        <w:rPr>
          <w:sz w:val="24"/>
          <w:szCs w:val="24"/>
        </w:rPr>
      </w:pPr>
      <w:r>
        <w:rPr>
          <w:sz w:val="24"/>
          <w:szCs w:val="24"/>
        </w:rPr>
        <w:t>No.</w:t>
      </w:r>
    </w:p>
    <w:p w:rsidR="00373CFC" w:rsidRDefault="001C58C1">
      <w:pPr>
        <w:spacing w:before="77"/>
        <w:ind w:right="-61"/>
      </w:pPr>
      <w:r>
        <w:br w:type="column"/>
      </w:r>
    </w:p>
    <w:p w:rsidR="00373CFC" w:rsidRDefault="00373CFC">
      <w:pPr>
        <w:spacing w:before="77"/>
        <w:ind w:right="-61"/>
      </w:pPr>
    </w:p>
    <w:p w:rsidR="00373CFC" w:rsidRDefault="00373CFC">
      <w:pPr>
        <w:spacing w:before="77"/>
        <w:ind w:right="-61"/>
        <w:rPr>
          <w:sz w:val="24"/>
          <w:szCs w:val="24"/>
        </w:rPr>
      </w:pPr>
    </w:p>
    <w:p w:rsidR="00F503F0" w:rsidRDefault="001C58C1">
      <w:pPr>
        <w:spacing w:before="77"/>
        <w:ind w:right="-61"/>
        <w:rPr>
          <w:sz w:val="24"/>
          <w:szCs w:val="24"/>
        </w:rPr>
      </w:pPr>
      <w:r>
        <w:rPr>
          <w:sz w:val="24"/>
          <w:szCs w:val="24"/>
        </w:rPr>
        <w:t>Type of</w:t>
      </w:r>
    </w:p>
    <w:p w:rsidR="00F503F0" w:rsidRDefault="00F503F0">
      <w:pPr>
        <w:spacing w:before="4" w:line="120" w:lineRule="exact"/>
        <w:rPr>
          <w:sz w:val="13"/>
          <w:szCs w:val="13"/>
        </w:rPr>
      </w:pPr>
    </w:p>
    <w:p w:rsidR="00F503F0" w:rsidRDefault="001C58C1">
      <w:pPr>
        <w:ind w:left="36"/>
        <w:rPr>
          <w:sz w:val="24"/>
          <w:szCs w:val="24"/>
        </w:rPr>
      </w:pPr>
      <w:r>
        <w:rPr>
          <w:sz w:val="24"/>
          <w:szCs w:val="24"/>
        </w:rPr>
        <w:t>Course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373CFC" w:rsidRDefault="00373CFC">
      <w:pPr>
        <w:spacing w:line="358" w:lineRule="auto"/>
        <w:ind w:right="-34" w:firstLine="7"/>
        <w:rPr>
          <w:w w:val="99"/>
        </w:rPr>
      </w:pPr>
    </w:p>
    <w:p w:rsidR="00373CFC" w:rsidRDefault="00373CFC">
      <w:pPr>
        <w:spacing w:line="358" w:lineRule="auto"/>
        <w:ind w:right="-34" w:firstLine="7"/>
        <w:rPr>
          <w:w w:val="99"/>
        </w:rPr>
      </w:pPr>
    </w:p>
    <w:p w:rsidR="00F503F0" w:rsidRDefault="001C58C1">
      <w:pPr>
        <w:spacing w:line="358" w:lineRule="auto"/>
        <w:ind w:right="-34" w:firstLine="7"/>
      </w:pPr>
      <w:r>
        <w:rPr>
          <w:w w:val="99"/>
        </w:rPr>
        <w:t>Theory</w:t>
      </w:r>
      <w:r>
        <w:t xml:space="preserve"> </w:t>
      </w:r>
      <w:r>
        <w:rPr>
          <w:w w:val="99"/>
        </w:rPr>
        <w:t>/ Practical</w:t>
      </w:r>
    </w:p>
    <w:p w:rsidR="00373CFC" w:rsidRDefault="001C58C1">
      <w:pPr>
        <w:spacing w:before="29" w:line="285" w:lineRule="auto"/>
        <w:ind w:left="1013" w:right="-47" w:hanging="1013"/>
      </w:pPr>
      <w:r>
        <w:br w:type="column"/>
      </w:r>
    </w:p>
    <w:p w:rsidR="00373CFC" w:rsidRDefault="00373CFC">
      <w:pPr>
        <w:spacing w:before="29" w:line="285" w:lineRule="auto"/>
        <w:ind w:left="1013" w:right="-47" w:hanging="1013"/>
      </w:pPr>
    </w:p>
    <w:p w:rsidR="00373CFC" w:rsidRDefault="00373CFC">
      <w:pPr>
        <w:spacing w:before="29" w:line="285" w:lineRule="auto"/>
        <w:ind w:left="1013" w:right="-47" w:hanging="1013"/>
      </w:pPr>
    </w:p>
    <w:p w:rsidR="00F503F0" w:rsidRDefault="001C58C1">
      <w:pPr>
        <w:spacing w:before="29" w:line="285" w:lineRule="auto"/>
        <w:ind w:left="1013" w:right="-47" w:hanging="1013"/>
        <w:rPr>
          <w:sz w:val="24"/>
          <w:szCs w:val="24"/>
        </w:rPr>
      </w:pPr>
      <w:r>
        <w:rPr>
          <w:w w:val="99"/>
          <w:position w:val="-8"/>
        </w:rPr>
        <w:t>Credits</w:t>
      </w:r>
      <w:r>
        <w:rPr>
          <w:position w:val="-8"/>
        </w:rPr>
        <w:t xml:space="preserve">      </w:t>
      </w:r>
      <w:r>
        <w:rPr>
          <w:sz w:val="24"/>
          <w:szCs w:val="24"/>
        </w:rPr>
        <w:t>Instruction hour per</w:t>
      </w:r>
    </w:p>
    <w:p w:rsidR="00F503F0" w:rsidRDefault="001C58C1">
      <w:pPr>
        <w:spacing w:before="89" w:line="260" w:lineRule="exact"/>
        <w:ind w:left="1162"/>
        <w:rPr>
          <w:sz w:val="24"/>
          <w:szCs w:val="24"/>
        </w:rPr>
      </w:pPr>
      <w:r>
        <w:rPr>
          <w:position w:val="-1"/>
          <w:sz w:val="24"/>
          <w:szCs w:val="24"/>
        </w:rPr>
        <w:t>week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373CFC" w:rsidRDefault="00373CFC">
      <w:pPr>
        <w:ind w:left="88" w:right="87"/>
        <w:jc w:val="center"/>
        <w:rPr>
          <w:w w:val="99"/>
        </w:rPr>
      </w:pPr>
    </w:p>
    <w:p w:rsidR="00373CFC" w:rsidRDefault="00373CFC">
      <w:pPr>
        <w:ind w:left="88" w:right="87"/>
        <w:jc w:val="center"/>
        <w:rPr>
          <w:w w:val="99"/>
        </w:rPr>
      </w:pPr>
    </w:p>
    <w:p w:rsidR="00373CFC" w:rsidRDefault="00373CFC">
      <w:pPr>
        <w:ind w:left="88" w:right="87"/>
        <w:jc w:val="center"/>
        <w:rPr>
          <w:w w:val="99"/>
        </w:rPr>
      </w:pPr>
    </w:p>
    <w:p w:rsidR="00F503F0" w:rsidRDefault="001C58C1">
      <w:pPr>
        <w:ind w:left="88" w:right="87"/>
        <w:jc w:val="center"/>
      </w:pPr>
      <w:r>
        <w:rPr>
          <w:w w:val="99"/>
        </w:rPr>
        <w:t>Total</w:t>
      </w:r>
      <w:r>
        <w:t xml:space="preserve"> </w:t>
      </w:r>
      <w:r>
        <w:rPr>
          <w:w w:val="99"/>
        </w:rPr>
        <w:t>No.</w:t>
      </w:r>
      <w:r>
        <w:t xml:space="preserve"> </w:t>
      </w:r>
      <w:r>
        <w:rPr>
          <w:w w:val="99"/>
        </w:rPr>
        <w:t>of</w:t>
      </w:r>
    </w:p>
    <w:p w:rsidR="00F503F0" w:rsidRDefault="00F503F0">
      <w:pPr>
        <w:spacing w:before="3" w:line="100" w:lineRule="exact"/>
        <w:rPr>
          <w:sz w:val="11"/>
          <w:szCs w:val="11"/>
        </w:rPr>
      </w:pPr>
    </w:p>
    <w:p w:rsidR="00F503F0" w:rsidRDefault="001C58C1">
      <w:pPr>
        <w:ind w:left="-35" w:right="-35"/>
        <w:jc w:val="center"/>
      </w:pPr>
      <w:r>
        <w:rPr>
          <w:w w:val="99"/>
        </w:rPr>
        <w:t>Lectures/Hours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ind w:left="164" w:right="163"/>
        <w:jc w:val="center"/>
      </w:pPr>
      <w:r>
        <w:rPr>
          <w:w w:val="99"/>
        </w:rPr>
        <w:t>/</w:t>
      </w:r>
      <w:r>
        <w:t xml:space="preserve"> </w:t>
      </w:r>
      <w:r>
        <w:rPr>
          <w:w w:val="99"/>
        </w:rPr>
        <w:t>Semester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373CFC" w:rsidRDefault="00373CFC">
      <w:pPr>
        <w:spacing w:line="358" w:lineRule="auto"/>
        <w:ind w:left="14" w:right="-34" w:hanging="14"/>
        <w:rPr>
          <w:w w:val="99"/>
        </w:rPr>
      </w:pPr>
    </w:p>
    <w:p w:rsidR="00373CFC" w:rsidRDefault="00373CFC">
      <w:pPr>
        <w:spacing w:line="358" w:lineRule="auto"/>
        <w:ind w:left="14" w:right="-34" w:hanging="14"/>
        <w:rPr>
          <w:w w:val="99"/>
        </w:rPr>
      </w:pPr>
    </w:p>
    <w:p w:rsidR="00F503F0" w:rsidRDefault="001C58C1">
      <w:pPr>
        <w:spacing w:line="358" w:lineRule="auto"/>
        <w:ind w:left="14" w:right="-34" w:hanging="14"/>
      </w:pPr>
      <w:r>
        <w:rPr>
          <w:w w:val="99"/>
        </w:rPr>
        <w:t>Duration of</w:t>
      </w:r>
      <w:r>
        <w:t xml:space="preserve"> </w:t>
      </w:r>
      <w:r>
        <w:rPr>
          <w:w w:val="99"/>
        </w:rPr>
        <w:t>Exam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373CFC" w:rsidRDefault="00373CFC">
      <w:pPr>
        <w:spacing w:line="359" w:lineRule="auto"/>
        <w:ind w:left="-16" w:right="-16" w:firstLine="4"/>
        <w:jc w:val="center"/>
        <w:rPr>
          <w:sz w:val="18"/>
          <w:szCs w:val="18"/>
        </w:rPr>
      </w:pPr>
    </w:p>
    <w:p w:rsidR="00373CFC" w:rsidRDefault="00373CFC">
      <w:pPr>
        <w:spacing w:line="359" w:lineRule="auto"/>
        <w:ind w:left="-16" w:right="-16" w:firstLine="4"/>
        <w:jc w:val="center"/>
        <w:rPr>
          <w:sz w:val="18"/>
          <w:szCs w:val="18"/>
        </w:rPr>
      </w:pPr>
    </w:p>
    <w:p w:rsidR="00F503F0" w:rsidRDefault="001C58C1">
      <w:pPr>
        <w:spacing w:line="359" w:lineRule="auto"/>
        <w:ind w:left="-16" w:right="-16" w:firstLine="4"/>
        <w:jc w:val="center"/>
        <w:rPr>
          <w:sz w:val="18"/>
          <w:szCs w:val="18"/>
        </w:rPr>
      </w:pPr>
      <w:r>
        <w:rPr>
          <w:sz w:val="18"/>
          <w:szCs w:val="18"/>
        </w:rPr>
        <w:t>Formative Assessment Marks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373CFC" w:rsidRDefault="00373CFC">
      <w:pPr>
        <w:ind w:left="-34" w:right="-34"/>
        <w:jc w:val="center"/>
        <w:rPr>
          <w:sz w:val="18"/>
          <w:szCs w:val="18"/>
        </w:rPr>
      </w:pPr>
    </w:p>
    <w:p w:rsidR="00373CFC" w:rsidRDefault="00373CFC">
      <w:pPr>
        <w:ind w:left="-34" w:right="-34"/>
        <w:jc w:val="center"/>
        <w:rPr>
          <w:sz w:val="18"/>
          <w:szCs w:val="18"/>
        </w:rPr>
      </w:pPr>
    </w:p>
    <w:p w:rsidR="00373CFC" w:rsidRDefault="00373CFC">
      <w:pPr>
        <w:ind w:left="-34" w:right="-34"/>
        <w:jc w:val="center"/>
        <w:rPr>
          <w:sz w:val="18"/>
          <w:szCs w:val="18"/>
        </w:rPr>
      </w:pPr>
    </w:p>
    <w:p w:rsidR="00F503F0" w:rsidRDefault="001C58C1">
      <w:pPr>
        <w:ind w:left="-34" w:right="-34"/>
        <w:jc w:val="center"/>
        <w:rPr>
          <w:sz w:val="18"/>
          <w:szCs w:val="18"/>
        </w:rPr>
      </w:pPr>
      <w:r>
        <w:rPr>
          <w:sz w:val="18"/>
          <w:szCs w:val="18"/>
        </w:rPr>
        <w:t>Summative</w:t>
      </w:r>
    </w:p>
    <w:p w:rsidR="00F503F0" w:rsidRDefault="00F503F0">
      <w:pPr>
        <w:spacing w:before="10" w:line="100" w:lineRule="exact"/>
        <w:rPr>
          <w:sz w:val="11"/>
          <w:szCs w:val="11"/>
        </w:rPr>
      </w:pPr>
    </w:p>
    <w:p w:rsidR="00F503F0" w:rsidRDefault="001C58C1">
      <w:pPr>
        <w:spacing w:line="300" w:lineRule="atLeast"/>
        <w:ind w:left="-6" w:right="-2"/>
        <w:jc w:val="center"/>
        <w:rPr>
          <w:sz w:val="18"/>
          <w:szCs w:val="18"/>
        </w:rPr>
      </w:pPr>
      <w:r>
        <w:rPr>
          <w:sz w:val="18"/>
          <w:szCs w:val="18"/>
        </w:rPr>
        <w:t>Assessmen t Marks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373CFC" w:rsidRDefault="00373CFC">
      <w:pPr>
        <w:ind w:left="46"/>
        <w:rPr>
          <w:w w:val="99"/>
        </w:rPr>
      </w:pPr>
    </w:p>
    <w:p w:rsidR="00373CFC" w:rsidRDefault="00373CFC">
      <w:pPr>
        <w:ind w:left="46"/>
        <w:rPr>
          <w:w w:val="99"/>
        </w:rPr>
      </w:pPr>
    </w:p>
    <w:p w:rsidR="00373CFC" w:rsidRDefault="00373CFC">
      <w:pPr>
        <w:ind w:left="46"/>
        <w:rPr>
          <w:w w:val="99"/>
        </w:rPr>
      </w:pPr>
    </w:p>
    <w:p w:rsidR="00F503F0" w:rsidRDefault="001C58C1">
      <w:pPr>
        <w:ind w:left="46"/>
      </w:pPr>
      <w:r>
        <w:rPr>
          <w:w w:val="99"/>
        </w:rPr>
        <w:t>Total</w:t>
      </w:r>
    </w:p>
    <w:p w:rsidR="00F503F0" w:rsidRDefault="00F503F0">
      <w:pPr>
        <w:spacing w:before="3" w:line="100" w:lineRule="exact"/>
        <w:rPr>
          <w:sz w:val="11"/>
          <w:szCs w:val="11"/>
        </w:rPr>
      </w:pPr>
    </w:p>
    <w:p w:rsidR="00F503F0" w:rsidRDefault="001C58C1">
      <w:pPr>
        <w:sectPr w:rsidR="00F503F0">
          <w:type w:val="continuous"/>
          <w:pgSz w:w="11920" w:h="16840"/>
          <w:pgMar w:top="1560" w:right="460" w:bottom="280" w:left="520" w:header="720" w:footer="720" w:gutter="0"/>
          <w:cols w:num="9" w:space="720" w:equalWidth="0">
            <w:col w:w="787" w:space="373"/>
            <w:col w:w="754" w:space="305"/>
            <w:col w:w="700" w:space="308"/>
            <w:col w:w="1935" w:space="300"/>
            <w:col w:w="1234" w:space="287"/>
            <w:col w:w="712" w:space="344"/>
            <w:col w:w="849" w:space="337"/>
            <w:col w:w="823" w:space="255"/>
            <w:col w:w="637"/>
          </w:cols>
        </w:sectPr>
      </w:pPr>
      <w:r>
        <w:rPr>
          <w:w w:val="99"/>
        </w:rPr>
        <w:t>Marks</w:t>
      </w:r>
    </w:p>
    <w:p w:rsidR="00F503F0" w:rsidRDefault="00F503F0">
      <w:pPr>
        <w:spacing w:before="15" w:line="200" w:lineRule="exact"/>
        <w:sectPr w:rsidR="00F503F0">
          <w:type w:val="continuous"/>
          <w:pgSz w:w="11920" w:h="16840"/>
          <w:pgMar w:top="1560" w:right="460" w:bottom="280" w:left="520" w:header="720" w:footer="720" w:gutter="0"/>
          <w:cols w:space="720"/>
        </w:sectPr>
      </w:pPr>
    </w:p>
    <w:p w:rsidR="00F503F0" w:rsidRDefault="001C58C1">
      <w:pPr>
        <w:spacing w:before="33"/>
        <w:ind w:left="69" w:right="-35"/>
        <w:jc w:val="center"/>
      </w:pPr>
      <w:r>
        <w:rPr>
          <w:w w:val="99"/>
        </w:rPr>
        <w:lastRenderedPageBreak/>
        <w:t>Course-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spacing w:line="220" w:lineRule="exact"/>
        <w:ind w:left="309" w:right="205"/>
        <w:jc w:val="center"/>
      </w:pPr>
      <w:r>
        <w:rPr>
          <w:w w:val="99"/>
          <w:position w:val="-1"/>
        </w:rPr>
        <w:t>03</w:t>
      </w:r>
    </w:p>
    <w:p w:rsidR="00F503F0" w:rsidRDefault="001C58C1">
      <w:pPr>
        <w:spacing w:before="1" w:line="160" w:lineRule="exact"/>
        <w:rPr>
          <w:sz w:val="17"/>
          <w:szCs w:val="17"/>
        </w:rPr>
      </w:pPr>
      <w:r>
        <w:br w:type="column"/>
      </w:r>
    </w:p>
    <w:p w:rsidR="00F503F0" w:rsidRDefault="001C58C1">
      <w:pPr>
        <w:rPr>
          <w:sz w:val="24"/>
          <w:szCs w:val="24"/>
        </w:rPr>
        <w:sectPr w:rsidR="00F503F0">
          <w:type w:val="continuous"/>
          <w:pgSz w:w="11920" w:h="16840"/>
          <w:pgMar w:top="1560" w:right="460" w:bottom="280" w:left="520" w:header="720" w:footer="720" w:gutter="0"/>
          <w:cols w:num="2" w:space="720" w:equalWidth="0">
            <w:col w:w="786" w:space="480"/>
            <w:col w:w="9674"/>
          </w:cols>
        </w:sectPr>
      </w:pPr>
      <w:r>
        <w:rPr>
          <w:w w:val="99"/>
        </w:rPr>
        <w:t>AECC</w:t>
      </w:r>
      <w:r>
        <w:t xml:space="preserve">        </w:t>
      </w:r>
      <w:r>
        <w:rPr>
          <w:sz w:val="24"/>
          <w:szCs w:val="24"/>
        </w:rPr>
        <w:t>Theory        03               04                 42 hrs             2hrs             40                60          100</w:t>
      </w:r>
    </w:p>
    <w:p w:rsidR="00F503F0" w:rsidRDefault="00B90F77">
      <w:pPr>
        <w:spacing w:before="3" w:line="120" w:lineRule="exact"/>
        <w:rPr>
          <w:sz w:val="13"/>
          <w:szCs w:val="13"/>
        </w:rPr>
      </w:pPr>
      <w:r w:rsidRPr="00B90F77">
        <w:lastRenderedPageBreak/>
        <w:pict>
          <v:group id="_x0000_s1348" style="position:absolute;margin-left:20.95pt;margin-top:205.25pt;width:553.3pt;height:103.55pt;z-index:-251659264;mso-position-horizontal-relative:page;mso-position-vertical-relative:page" coordorigin="419,4105" coordsize="11066,2071">
            <v:shape id="_x0000_s1381" style="position:absolute;left:425;top:4116;width:11050;height:0" coordorigin="425,4116" coordsize="11050,0" path="m425,4116r11049,e" filled="f" strokeweight=".58pt">
              <v:path arrowok="t"/>
            </v:shape>
            <v:shape id="_x0000_s1380" style="position:absolute;left:430;top:4121;width:0;height:1294" coordorigin="430,4121" coordsize="0,1294" path="m430,5414r,-1293e" filled="f" strokeweight=".58pt">
              <v:path arrowok="t"/>
            </v:shape>
            <v:shape id="_x0000_s1379" style="position:absolute;left:1531;top:4121;width:0;height:1294" coordorigin="1531,4121" coordsize="0,1294" path="m1531,5414r,-1293e" filled="f" strokeweight=".58pt">
              <v:path arrowok="t"/>
            </v:shape>
            <v:shape id="_x0000_s1378" style="position:absolute;left:2611;top:4121;width:0;height:1294" coordorigin="2611,4121" coordsize="0,1294" path="m2611,5414r,-1293e" filled="f" strokeweight=".58pt">
              <v:path arrowok="t"/>
            </v:shape>
            <v:shape id="_x0000_s1377" style="position:absolute;left:3600;top:4121;width:0;height:1294" coordorigin="3600,4121" coordsize="0,1294" path="m3600,5414r,-1293e" filled="f" strokeweight=".58pt">
              <v:path arrowok="t"/>
            </v:shape>
            <v:shape id="_x0000_s1376" style="position:absolute;left:4500;top:4121;width:0;height:1294" coordorigin="4500,4121" coordsize="0,1294" path="m4500,5414r,-1293e" filled="f" strokeweight=".58pt">
              <v:path arrowok="t"/>
            </v:shape>
            <v:shape id="_x0000_s1375" style="position:absolute;left:5851;top:4121;width:0;height:1294" coordorigin="5851,4121" coordsize="0,1294" path="m5851,5414r,-1293e" filled="f" strokeweight=".58pt">
              <v:path arrowok="t"/>
            </v:shape>
            <v:shape id="_x0000_s1374" style="position:absolute;left:7380;top:4121;width:0;height:1294" coordorigin="7380,4121" coordsize="0,1294" path="m7380,5414r,-1293e" filled="f" strokeweight=".58pt">
              <v:path arrowok="t"/>
            </v:shape>
            <v:shape id="_x0000_s1373" style="position:absolute;left:8371;top:4121;width:0;height:1294" coordorigin="8371,4121" coordsize="0,1294" path="m8371,5414r,-1293e" filled="f" strokeweight=".58pt">
              <v:path arrowok="t"/>
            </v:shape>
            <v:shape id="_x0000_s1372" style="position:absolute;left:9631;top:4121;width:0;height:1294" coordorigin="9631,4121" coordsize="0,1294" path="m9631,5414r,-1293e" filled="f" strokeweight=".58pt">
              <v:path arrowok="t"/>
            </v:shape>
            <v:shape id="_x0000_s1371" style="position:absolute;left:10711;top:4121;width:0;height:1294" coordorigin="10711,4121" coordsize="0,1294" path="m10711,5414r,-1293e" filled="f" strokeweight=".58pt">
              <v:path arrowok="t"/>
            </v:shape>
            <v:shape id="_x0000_s1370" style="position:absolute;left:425;top:5419;width:11050;height:0" coordorigin="425,5419" coordsize="11050,0" path="m425,5419r11049,e" filled="f" strokeweight=".58pt">
              <v:path arrowok="t"/>
            </v:shape>
            <v:shape id="_x0000_s1369" style="position:absolute;left:430;top:5424;width:0;height:746" coordorigin="430,5424" coordsize="0,746" path="m430,6170r,-746e" filled="f" strokeweight=".58pt">
              <v:path arrowok="t"/>
            </v:shape>
            <v:shape id="_x0000_s1368" style="position:absolute;left:425;top:6166;width:1102;height:0" coordorigin="425,6166" coordsize="1102,0" path="m425,6166r1101,e" filled="f" strokeweight=".58pt">
              <v:path arrowok="t"/>
            </v:shape>
            <v:shape id="_x0000_s1367" style="position:absolute;left:1531;top:5424;width:0;height:746" coordorigin="1531,5424" coordsize="0,746" path="m1531,6170r,-746e" filled="f" strokeweight=".58pt">
              <v:path arrowok="t"/>
            </v:shape>
            <v:shape id="_x0000_s1366" style="position:absolute;left:1536;top:6166;width:1070;height:0" coordorigin="1536,6166" coordsize="1070,0" path="m1536,6166r1070,e" filled="f" strokeweight=".58pt">
              <v:path arrowok="t"/>
            </v:shape>
            <v:shape id="_x0000_s1365" style="position:absolute;left:2611;top:5424;width:0;height:746" coordorigin="2611,5424" coordsize="0,746" path="m2611,6170r,-746e" filled="f" strokeweight=".58pt">
              <v:path arrowok="t"/>
            </v:shape>
            <v:shape id="_x0000_s1364" style="position:absolute;left:2616;top:6166;width:979;height:0" coordorigin="2616,6166" coordsize="979,0" path="m2616,6166r979,e" filled="f" strokeweight=".58pt">
              <v:path arrowok="t"/>
            </v:shape>
            <v:shape id="_x0000_s1363" style="position:absolute;left:3600;top:5424;width:0;height:746" coordorigin="3600,5424" coordsize="0,746" path="m3600,6170r,-746e" filled="f" strokeweight=".58pt">
              <v:path arrowok="t"/>
            </v:shape>
            <v:shape id="_x0000_s1362" style="position:absolute;left:3605;top:6166;width:890;height:0" coordorigin="3605,6166" coordsize="890,0" path="m3605,6166r890,e" filled="f" strokeweight=".58pt">
              <v:path arrowok="t"/>
            </v:shape>
            <v:shape id="_x0000_s1361" style="position:absolute;left:4500;top:5424;width:0;height:746" coordorigin="4500,5424" coordsize="0,746" path="m4500,6170r,-746e" filled="f" strokeweight=".58pt">
              <v:path arrowok="t"/>
            </v:shape>
            <v:shape id="_x0000_s1360" style="position:absolute;left:4505;top:6166;width:1342;height:0" coordorigin="4505,6166" coordsize="1342,0" path="m4505,6166r1341,e" filled="f" strokeweight=".58pt">
              <v:path arrowok="t"/>
            </v:shape>
            <v:shape id="_x0000_s1359" style="position:absolute;left:5851;top:5424;width:0;height:746" coordorigin="5851,5424" coordsize="0,746" path="m5851,6170r,-746e" filled="f" strokeweight=".58pt">
              <v:path arrowok="t"/>
            </v:shape>
            <v:shape id="_x0000_s1358" style="position:absolute;left:5856;top:6166;width:1519;height:0" coordorigin="5856,6166" coordsize="1519,0" path="m5856,6166r1519,e" filled="f" strokeweight=".58pt">
              <v:path arrowok="t"/>
            </v:shape>
            <v:shape id="_x0000_s1357" style="position:absolute;left:7380;top:5424;width:0;height:746" coordorigin="7380,5424" coordsize="0,746" path="m7380,6170r,-746e" filled="f" strokeweight=".58pt">
              <v:path arrowok="t"/>
            </v:shape>
            <v:shape id="_x0000_s1356" style="position:absolute;left:7385;top:6166;width:982;height:0" coordorigin="7385,6166" coordsize="982,0" path="m7385,6166r981,e" filled="f" strokeweight=".58pt">
              <v:path arrowok="t"/>
            </v:shape>
            <v:shape id="_x0000_s1355" style="position:absolute;left:8371;top:5424;width:0;height:746" coordorigin="8371,5424" coordsize="0,746" path="m8371,6170r,-746e" filled="f" strokeweight=".58pt">
              <v:path arrowok="t"/>
            </v:shape>
            <v:shape id="_x0000_s1354" style="position:absolute;left:8376;top:6166;width:1250;height:0" coordorigin="8376,6166" coordsize="1250,0" path="m8376,6166r1250,e" filled="f" strokeweight=".58pt">
              <v:path arrowok="t"/>
            </v:shape>
            <v:shape id="_x0000_s1353" style="position:absolute;left:9631;top:5424;width:0;height:746" coordorigin="9631,5424" coordsize="0,746" path="m9631,6170r,-746e" filled="f" strokeweight=".58pt">
              <v:path arrowok="t"/>
            </v:shape>
            <v:shape id="_x0000_s1352" style="position:absolute;left:9636;top:6166;width:1070;height:0" coordorigin="9636,6166" coordsize="1070,0" path="m9636,6166r1070,e" filled="f" strokeweight=".58pt">
              <v:path arrowok="t"/>
            </v:shape>
            <v:shape id="_x0000_s1351" style="position:absolute;left:10711;top:5424;width:0;height:746" coordorigin="10711,5424" coordsize="0,746" path="m10711,6170r,-746e" filled="f" strokeweight=".58pt">
              <v:path arrowok="t"/>
            </v:shape>
            <v:shape id="_x0000_s1350" style="position:absolute;left:10716;top:6166;width:758;height:0" coordorigin="10716,6166" coordsize="758,0" path="m10716,6166r758,e" filled="f" strokeweight=".58pt">
              <v:path arrowok="t"/>
            </v:shape>
            <v:shape id="_x0000_s1349" style="position:absolute;left:11479;top:4111;width:0;height:2059" coordorigin="11479,4111" coordsize="0,2059" path="m11479,6170r,-2059e" filled="f" strokeweight=".58pt">
              <v:path arrowok="t"/>
            </v:shape>
            <w10:wrap anchorx="page" anchory="page"/>
          </v:group>
        </w:pict>
      </w:r>
    </w:p>
    <w:p w:rsidR="00373CFC" w:rsidRDefault="00373CFC">
      <w:pPr>
        <w:ind w:left="200"/>
        <w:rPr>
          <w:sz w:val="24"/>
          <w:szCs w:val="24"/>
        </w:rPr>
      </w:pPr>
    </w:p>
    <w:p w:rsidR="00F503F0" w:rsidRPr="006B4280" w:rsidRDefault="001C58C1">
      <w:pPr>
        <w:ind w:left="200"/>
        <w:rPr>
          <w:b/>
          <w:sz w:val="24"/>
          <w:szCs w:val="24"/>
        </w:rPr>
      </w:pPr>
      <w:r w:rsidRPr="006B4280">
        <w:rPr>
          <w:b/>
          <w:sz w:val="24"/>
          <w:szCs w:val="24"/>
        </w:rPr>
        <w:t xml:space="preserve">Title of the AECC-3: Introduction to  Sanskrit </w:t>
      </w:r>
      <w:r w:rsidR="006B4280">
        <w:rPr>
          <w:b/>
          <w:sz w:val="24"/>
          <w:szCs w:val="24"/>
        </w:rPr>
        <w:t>Champu</w:t>
      </w:r>
      <w:r w:rsidR="006B4280" w:rsidRPr="006B4280">
        <w:rPr>
          <w:b/>
          <w:sz w:val="24"/>
          <w:szCs w:val="24"/>
        </w:rPr>
        <w:t xml:space="preserve"> </w:t>
      </w:r>
      <w:r w:rsidR="006B4280">
        <w:rPr>
          <w:b/>
          <w:sz w:val="24"/>
          <w:szCs w:val="24"/>
        </w:rPr>
        <w:t>Kavyam</w:t>
      </w:r>
    </w:p>
    <w:p w:rsidR="00F503F0" w:rsidRDefault="00F503F0">
      <w:pPr>
        <w:spacing w:before="2" w:line="160" w:lineRule="exact"/>
        <w:rPr>
          <w:sz w:val="16"/>
          <w:szCs w:val="16"/>
        </w:rPr>
      </w:pPr>
    </w:p>
    <w:p w:rsidR="00F503F0" w:rsidRDefault="001C58C1">
      <w:pPr>
        <w:ind w:left="4179" w:right="4236"/>
        <w:jc w:val="center"/>
        <w:rPr>
          <w:sz w:val="24"/>
          <w:szCs w:val="24"/>
        </w:rPr>
      </w:pPr>
      <w:r>
        <w:rPr>
          <w:sz w:val="24"/>
          <w:szCs w:val="24"/>
        </w:rPr>
        <w:t>Course Outcome (CO):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200"/>
        <w:rPr>
          <w:sz w:val="24"/>
          <w:szCs w:val="24"/>
        </w:rPr>
      </w:pPr>
      <w:r>
        <w:rPr>
          <w:sz w:val="24"/>
          <w:szCs w:val="24"/>
        </w:rPr>
        <w:t>After completion of course -3, students will be able to: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560"/>
        <w:rPr>
          <w:sz w:val="22"/>
          <w:szCs w:val="22"/>
        </w:rPr>
      </w:pPr>
      <w:r>
        <w:rPr>
          <w:sz w:val="24"/>
          <w:szCs w:val="24"/>
        </w:rPr>
        <w:t xml:space="preserve">CO 1  : </w:t>
      </w:r>
      <w:r>
        <w:rPr>
          <w:sz w:val="22"/>
          <w:szCs w:val="22"/>
        </w:rPr>
        <w:t xml:space="preserve">To understand the basic aspects of Sanskrit </w:t>
      </w:r>
      <w:r w:rsidR="006B4280">
        <w:rPr>
          <w:sz w:val="22"/>
          <w:szCs w:val="22"/>
        </w:rPr>
        <w:t>Champu Kavyam</w:t>
      </w:r>
    </w:p>
    <w:p w:rsidR="00F503F0" w:rsidRDefault="00F503F0">
      <w:pPr>
        <w:spacing w:before="6" w:line="140" w:lineRule="exact"/>
        <w:rPr>
          <w:sz w:val="15"/>
          <w:szCs w:val="15"/>
        </w:rPr>
      </w:pPr>
    </w:p>
    <w:p w:rsidR="00F503F0" w:rsidRDefault="001C58C1">
      <w:pPr>
        <w:ind w:left="560"/>
        <w:rPr>
          <w:sz w:val="22"/>
          <w:szCs w:val="22"/>
        </w:rPr>
      </w:pPr>
      <w:r>
        <w:rPr>
          <w:sz w:val="24"/>
          <w:szCs w:val="24"/>
        </w:rPr>
        <w:t xml:space="preserve">CO 2  </w:t>
      </w:r>
      <w:r>
        <w:rPr>
          <w:sz w:val="22"/>
          <w:szCs w:val="22"/>
        </w:rPr>
        <w:t>: To get acquainted with the major literary movements in Sanskrit literature.</w:t>
      </w:r>
    </w:p>
    <w:p w:rsidR="00F503F0" w:rsidRDefault="00F503F0">
      <w:pPr>
        <w:spacing w:before="9" w:line="140" w:lineRule="exact"/>
        <w:rPr>
          <w:sz w:val="14"/>
          <w:szCs w:val="14"/>
        </w:rPr>
      </w:pPr>
    </w:p>
    <w:p w:rsidR="00F503F0" w:rsidRDefault="001C58C1">
      <w:pPr>
        <w:ind w:left="560"/>
        <w:rPr>
          <w:sz w:val="22"/>
          <w:szCs w:val="22"/>
        </w:rPr>
      </w:pPr>
      <w:r>
        <w:rPr>
          <w:sz w:val="24"/>
          <w:szCs w:val="24"/>
        </w:rPr>
        <w:t xml:space="preserve">CO 3  : </w:t>
      </w:r>
      <w:r>
        <w:rPr>
          <w:sz w:val="22"/>
          <w:szCs w:val="22"/>
        </w:rPr>
        <w:t xml:space="preserve">To get the knowledge about </w:t>
      </w:r>
      <w:r w:rsidR="006B4280">
        <w:rPr>
          <w:sz w:val="22"/>
          <w:szCs w:val="22"/>
        </w:rPr>
        <w:t xml:space="preserve">Champu </w:t>
      </w:r>
      <w:r>
        <w:rPr>
          <w:sz w:val="22"/>
          <w:szCs w:val="22"/>
        </w:rPr>
        <w:t>sahitya of Sanskrit.</w:t>
      </w:r>
    </w:p>
    <w:p w:rsidR="00F503F0" w:rsidRDefault="00F503F0">
      <w:pPr>
        <w:spacing w:before="6" w:line="140" w:lineRule="exact"/>
        <w:rPr>
          <w:sz w:val="15"/>
          <w:szCs w:val="15"/>
        </w:rPr>
      </w:pPr>
    </w:p>
    <w:p w:rsidR="00373CFC" w:rsidRDefault="00373CFC">
      <w:pPr>
        <w:ind w:left="200"/>
        <w:rPr>
          <w:sz w:val="24"/>
          <w:szCs w:val="24"/>
        </w:rPr>
      </w:pPr>
    </w:p>
    <w:p w:rsidR="00F503F0" w:rsidRDefault="001C58C1">
      <w:pPr>
        <w:ind w:left="200"/>
        <w:rPr>
          <w:sz w:val="24"/>
          <w:szCs w:val="24"/>
        </w:rPr>
      </w:pPr>
      <w:r w:rsidRPr="00AF3964">
        <w:rPr>
          <w:b/>
          <w:sz w:val="24"/>
          <w:szCs w:val="24"/>
        </w:rPr>
        <w:t>Syllabus- AECC 3</w:t>
      </w:r>
      <w:r>
        <w:rPr>
          <w:sz w:val="24"/>
          <w:szCs w:val="24"/>
        </w:rPr>
        <w:t xml:space="preserve">: </w:t>
      </w:r>
      <w:r w:rsidRPr="000624E0">
        <w:rPr>
          <w:b/>
          <w:sz w:val="24"/>
          <w:szCs w:val="24"/>
        </w:rPr>
        <w:t xml:space="preserve">Title- Introduction to Sanskrit </w:t>
      </w:r>
      <w:r w:rsidR="00144044">
        <w:rPr>
          <w:b/>
          <w:sz w:val="24"/>
          <w:szCs w:val="24"/>
        </w:rPr>
        <w:t xml:space="preserve"> Champu Kavyam</w:t>
      </w:r>
      <w:r>
        <w:rPr>
          <w:sz w:val="24"/>
          <w:szCs w:val="24"/>
        </w:rPr>
        <w:t xml:space="preserve">                 </w:t>
      </w:r>
      <w:r w:rsidR="006E0AD3">
        <w:rPr>
          <w:sz w:val="24"/>
          <w:szCs w:val="24"/>
        </w:rPr>
        <w:t xml:space="preserve">                </w:t>
      </w:r>
      <w:r w:rsidR="00AF3964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AF3964">
        <w:rPr>
          <w:sz w:val="24"/>
          <w:szCs w:val="24"/>
        </w:rPr>
        <w:t>T</w:t>
      </w:r>
      <w:r>
        <w:rPr>
          <w:sz w:val="24"/>
          <w:szCs w:val="24"/>
        </w:rPr>
        <w:t>otal Hrs: 42</w:t>
      </w:r>
    </w:p>
    <w:p w:rsidR="00F503F0" w:rsidRDefault="00F503F0">
      <w:pPr>
        <w:spacing w:before="3" w:line="160" w:lineRule="exact"/>
        <w:rPr>
          <w:sz w:val="16"/>
          <w:szCs w:val="16"/>
        </w:rPr>
      </w:pPr>
    </w:p>
    <w:p w:rsidR="006E0AD3" w:rsidRDefault="006E0AD3" w:rsidP="006E0AD3">
      <w:pPr>
        <w:spacing w:line="280" w:lineRule="exact"/>
        <w:ind w:left="200"/>
        <w:rPr>
          <w:position w:val="-1"/>
          <w:sz w:val="24"/>
          <w:szCs w:val="24"/>
        </w:rPr>
      </w:pPr>
    </w:p>
    <w:p w:rsidR="006E0AD3" w:rsidRDefault="006E0AD3" w:rsidP="006E0AD3">
      <w:pPr>
        <w:spacing w:line="280" w:lineRule="exact"/>
        <w:ind w:left="200"/>
        <w:rPr>
          <w:sz w:val="24"/>
          <w:szCs w:val="24"/>
        </w:rPr>
      </w:pPr>
      <w:r w:rsidRPr="006326A5">
        <w:rPr>
          <w:b/>
          <w:position w:val="-1"/>
          <w:sz w:val="24"/>
          <w:szCs w:val="24"/>
        </w:rPr>
        <w:t>Unit-I</w:t>
      </w:r>
      <w:r>
        <w:rPr>
          <w:position w:val="-1"/>
          <w:sz w:val="24"/>
          <w:szCs w:val="24"/>
        </w:rPr>
        <w:t xml:space="preserve"> </w:t>
      </w:r>
      <w:r w:rsidRPr="009C4387">
        <w:rPr>
          <w:b/>
          <w:position w:val="-1"/>
          <w:sz w:val="24"/>
          <w:szCs w:val="24"/>
        </w:rPr>
        <w:t>– Introduction to</w:t>
      </w:r>
      <w:r>
        <w:rPr>
          <w:position w:val="-1"/>
          <w:sz w:val="24"/>
          <w:szCs w:val="24"/>
        </w:rPr>
        <w:t xml:space="preserve"> </w:t>
      </w:r>
      <w:r w:rsidRPr="009C4387">
        <w:rPr>
          <w:b/>
          <w:sz w:val="24"/>
          <w:szCs w:val="24"/>
        </w:rPr>
        <w:t xml:space="preserve">Champu Literature </w:t>
      </w:r>
      <w:r>
        <w:rPr>
          <w:b/>
          <w:sz w:val="24"/>
          <w:szCs w:val="24"/>
        </w:rPr>
        <w:t xml:space="preserve">                                                                             </w:t>
      </w:r>
      <w:r>
        <w:rPr>
          <w:sz w:val="24"/>
          <w:szCs w:val="24"/>
        </w:rPr>
        <w:t>7 hrs</w:t>
      </w:r>
    </w:p>
    <w:p w:rsidR="006E0AD3" w:rsidRDefault="006E0AD3" w:rsidP="006E0AD3">
      <w:pPr>
        <w:spacing w:before="12" w:line="200" w:lineRule="exact"/>
      </w:pPr>
    </w:p>
    <w:p w:rsidR="006E0AD3" w:rsidRDefault="006E0AD3" w:rsidP="006E0AD3">
      <w:pPr>
        <w:spacing w:before="29"/>
        <w:ind w:left="200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sz w:val="22"/>
          <w:szCs w:val="22"/>
        </w:rPr>
        <w:t xml:space="preserve">Introduction to classical Sanskrit literature with special reference to </w:t>
      </w:r>
      <w:r w:rsidRPr="009C4387">
        <w:rPr>
          <w:sz w:val="24"/>
          <w:szCs w:val="24"/>
        </w:rPr>
        <w:t>Champu Literature</w:t>
      </w:r>
      <w:r>
        <w:rPr>
          <w:rFonts w:ascii="Arial Unicode MS" w:eastAsia="Arial Unicode MS" w:hAnsi="Arial Unicode MS" w:cs="Arial Unicode MS"/>
          <w:sz w:val="22"/>
          <w:szCs w:val="22"/>
        </w:rPr>
        <w:t>,</w:t>
      </w:r>
    </w:p>
    <w:p w:rsidR="006E0AD3" w:rsidRDefault="006E0AD3" w:rsidP="006E0AD3">
      <w:pPr>
        <w:ind w:left="200"/>
        <w:rPr>
          <w:sz w:val="22"/>
          <w:szCs w:val="22"/>
        </w:rPr>
      </w:pPr>
      <w:r w:rsidRPr="009C4387">
        <w:rPr>
          <w:sz w:val="22"/>
          <w:szCs w:val="22"/>
        </w:rPr>
        <w:t xml:space="preserve">Important </w:t>
      </w:r>
      <w:r w:rsidRPr="009C4387">
        <w:rPr>
          <w:sz w:val="24"/>
          <w:szCs w:val="24"/>
        </w:rPr>
        <w:t xml:space="preserve">Champu </w:t>
      </w:r>
      <w:r>
        <w:rPr>
          <w:sz w:val="24"/>
          <w:szCs w:val="24"/>
        </w:rPr>
        <w:t xml:space="preserve">Kavyas </w:t>
      </w:r>
      <w:r w:rsidRPr="009C4387">
        <w:rPr>
          <w:sz w:val="22"/>
          <w:szCs w:val="22"/>
        </w:rPr>
        <w:t xml:space="preserve"> </w:t>
      </w:r>
      <w:r>
        <w:rPr>
          <w:sz w:val="22"/>
          <w:szCs w:val="22"/>
        </w:rPr>
        <w:t>and its authors.</w:t>
      </w:r>
    </w:p>
    <w:p w:rsidR="006E0AD3" w:rsidRDefault="006E0AD3" w:rsidP="006E0AD3">
      <w:pPr>
        <w:spacing w:before="1" w:line="160" w:lineRule="exact"/>
        <w:rPr>
          <w:sz w:val="17"/>
          <w:szCs w:val="17"/>
        </w:rPr>
      </w:pPr>
    </w:p>
    <w:p w:rsidR="006E0AD3" w:rsidRDefault="006E0AD3" w:rsidP="006E0AD3">
      <w:pPr>
        <w:spacing w:line="300" w:lineRule="exact"/>
        <w:ind w:left="200"/>
        <w:rPr>
          <w:sz w:val="24"/>
          <w:szCs w:val="24"/>
        </w:rPr>
      </w:pPr>
      <w:r w:rsidRPr="006326A5">
        <w:rPr>
          <w:b/>
          <w:position w:val="-1"/>
          <w:sz w:val="24"/>
          <w:szCs w:val="24"/>
        </w:rPr>
        <w:t>Unit-II</w:t>
      </w:r>
      <w:r>
        <w:rPr>
          <w:position w:val="-1"/>
          <w:sz w:val="24"/>
          <w:szCs w:val="24"/>
        </w:rPr>
        <w:t xml:space="preserve"> - </w:t>
      </w:r>
      <w:r>
        <w:rPr>
          <w:rFonts w:ascii="Arial Unicode MS" w:eastAsia="Arial Unicode MS" w:hAnsi="Arial Unicode MS" w:cs="Arial Unicode MS"/>
          <w:b/>
          <w:position w:val="-1"/>
          <w:sz w:val="24"/>
          <w:szCs w:val="24"/>
        </w:rPr>
        <w:t>Bal</w:t>
      </w:r>
      <w:r w:rsidRPr="00C52A9E">
        <w:rPr>
          <w:rFonts w:ascii="Arial Unicode MS" w:eastAsia="Arial Unicode MS" w:hAnsi="Arial Unicode MS" w:cs="Arial Unicode MS"/>
          <w:b/>
          <w:position w:val="-1"/>
          <w:sz w:val="24"/>
          <w:szCs w:val="24"/>
        </w:rPr>
        <w:t>a Kandam  - Champu Ramayana of Bhoja</w:t>
      </w:r>
      <w:r>
        <w:rPr>
          <w:rFonts w:ascii="Arial Unicode MS" w:eastAsia="Arial Unicode MS" w:hAnsi="Arial Unicode MS" w:cs="Arial Unicode MS"/>
          <w:position w:val="-1"/>
          <w:sz w:val="24"/>
          <w:szCs w:val="24"/>
        </w:rPr>
        <w:t xml:space="preserve">             </w:t>
      </w:r>
      <w:r w:rsidRPr="00C52A9E">
        <w:rPr>
          <w:position w:val="2"/>
          <w:sz w:val="24"/>
          <w:szCs w:val="24"/>
        </w:rPr>
        <w:t xml:space="preserve">                               </w:t>
      </w:r>
      <w:r>
        <w:rPr>
          <w:position w:val="2"/>
          <w:sz w:val="24"/>
          <w:szCs w:val="24"/>
        </w:rPr>
        <w:t xml:space="preserve">           25 hrs</w:t>
      </w:r>
    </w:p>
    <w:p w:rsidR="006E0AD3" w:rsidRDefault="006E0AD3" w:rsidP="006E0AD3">
      <w:pPr>
        <w:spacing w:before="2" w:line="180" w:lineRule="exact"/>
        <w:rPr>
          <w:sz w:val="19"/>
          <w:szCs w:val="19"/>
        </w:rPr>
      </w:pPr>
    </w:p>
    <w:p w:rsidR="006E0AD3" w:rsidRDefault="006E0AD3" w:rsidP="006E0AD3">
      <w:pPr>
        <w:spacing w:before="26" w:line="405" w:lineRule="auto"/>
        <w:ind w:left="200" w:right="21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Prescribed  Text:  -  </w:t>
      </w:r>
      <w:r w:rsidRPr="006E0AD3">
        <w:rPr>
          <w:rFonts w:ascii="Arial Unicode MS" w:eastAsia="Arial Unicode MS" w:hAnsi="Arial Unicode MS" w:cs="Arial Unicode MS"/>
          <w:position w:val="-1"/>
          <w:sz w:val="24"/>
          <w:szCs w:val="24"/>
        </w:rPr>
        <w:t>Bala</w:t>
      </w:r>
      <w:r w:rsidRPr="00C52A9E">
        <w:rPr>
          <w:rFonts w:ascii="Arial Unicode MS" w:eastAsia="Arial Unicode MS" w:hAnsi="Arial Unicode MS" w:cs="Arial Unicode MS"/>
          <w:position w:val="-1"/>
          <w:sz w:val="24"/>
          <w:szCs w:val="24"/>
        </w:rPr>
        <w:t xml:space="preserve"> Kandam</w:t>
      </w:r>
      <w:r w:rsidRPr="00C52A9E">
        <w:rPr>
          <w:rFonts w:ascii="Arial Unicode MS" w:eastAsia="Arial Unicode MS" w:hAnsi="Arial Unicode MS" w:cs="Arial Unicode MS"/>
          <w:b/>
          <w:position w:val="-1"/>
          <w:sz w:val="24"/>
          <w:szCs w:val="24"/>
        </w:rPr>
        <w:t xml:space="preserve">  </w:t>
      </w:r>
      <w:r>
        <w:rPr>
          <w:rFonts w:ascii="Arial Unicode MS" w:eastAsia="Arial Unicode MS" w:hAnsi="Arial Unicode MS" w:cs="Arial Unicode MS"/>
          <w:sz w:val="22"/>
          <w:szCs w:val="22"/>
        </w:rPr>
        <w:t xml:space="preserve">: Introduction </w:t>
      </w:r>
      <w:r>
        <w:rPr>
          <w:sz w:val="22"/>
          <w:szCs w:val="22"/>
        </w:rPr>
        <w:t>to  Author  and  Text. Appropriateness   of   title,   Background   of   given   contents.   Grammatical   analysis, meaning/translation, Explanation and poetic excellence and Plot.</w:t>
      </w:r>
    </w:p>
    <w:p w:rsidR="006E0AD3" w:rsidRDefault="006E0AD3" w:rsidP="006E0AD3">
      <w:pPr>
        <w:spacing w:line="260" w:lineRule="exact"/>
        <w:ind w:left="200" w:right="781"/>
        <w:jc w:val="both"/>
        <w:rPr>
          <w:sz w:val="24"/>
          <w:szCs w:val="24"/>
        </w:rPr>
      </w:pPr>
      <w:r w:rsidRPr="00D8027A">
        <w:rPr>
          <w:b/>
          <w:sz w:val="24"/>
          <w:szCs w:val="24"/>
        </w:rPr>
        <w:t>Unit</w:t>
      </w:r>
      <w:r>
        <w:rPr>
          <w:sz w:val="24"/>
          <w:szCs w:val="24"/>
        </w:rPr>
        <w:t>-</w:t>
      </w:r>
      <w:r w:rsidRPr="000624E0">
        <w:rPr>
          <w:b/>
          <w:sz w:val="24"/>
          <w:szCs w:val="24"/>
        </w:rPr>
        <w:t xml:space="preserve">III - </w:t>
      </w:r>
      <w:r w:rsidRPr="000624E0">
        <w:rPr>
          <w:b/>
          <w:sz w:val="22"/>
          <w:szCs w:val="22"/>
        </w:rPr>
        <w:t xml:space="preserve">Grammar                                                                                                                                  </w:t>
      </w:r>
      <w:r>
        <w:rPr>
          <w:sz w:val="24"/>
          <w:szCs w:val="24"/>
        </w:rPr>
        <w:t>10 hrs</w:t>
      </w:r>
    </w:p>
    <w:p w:rsidR="006E0AD3" w:rsidRDefault="006E0AD3" w:rsidP="006E0AD3">
      <w:pPr>
        <w:spacing w:before="68"/>
        <w:ind w:left="100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rFonts w:ascii="Arial Unicode MS" w:eastAsia="Arial Unicode MS" w:hAnsi="Arial Unicode MS" w:cs="Arial Unicode MS"/>
          <w:sz w:val="22"/>
          <w:szCs w:val="22"/>
        </w:rPr>
        <w:t>Halantha Shabdah Avyayani cha</w:t>
      </w:r>
    </w:p>
    <w:p w:rsidR="006E0AD3" w:rsidRDefault="006E0AD3" w:rsidP="006E0AD3">
      <w:pPr>
        <w:spacing w:before="68"/>
        <w:ind w:left="100"/>
        <w:rPr>
          <w:rFonts w:ascii="Arial Unicode MS" w:eastAsia="Arial Unicode MS" w:hAnsi="Arial Unicode MS" w:cs="Arial Unicode MS"/>
          <w:sz w:val="22"/>
          <w:szCs w:val="22"/>
        </w:rPr>
      </w:pPr>
    </w:p>
    <w:p w:rsidR="006E0AD3" w:rsidRDefault="006E0AD3" w:rsidP="006E0AD3">
      <w:pPr>
        <w:spacing w:before="68"/>
        <w:ind w:left="100"/>
        <w:rPr>
          <w:rFonts w:ascii="Arial Unicode MS" w:eastAsia="Arial Unicode MS" w:hAnsi="Arial Unicode MS" w:cs="Arial Unicode MS"/>
          <w:sz w:val="22"/>
          <w:szCs w:val="22"/>
        </w:rPr>
      </w:pPr>
    </w:p>
    <w:p w:rsidR="006E0AD3" w:rsidRDefault="006E0AD3" w:rsidP="006E0AD3">
      <w:pPr>
        <w:spacing w:before="68"/>
        <w:ind w:left="100"/>
        <w:rPr>
          <w:rFonts w:ascii="Arial Unicode MS" w:eastAsia="Arial Unicode MS" w:hAnsi="Arial Unicode MS" w:cs="Arial Unicode MS"/>
          <w:sz w:val="22"/>
          <w:szCs w:val="22"/>
        </w:rPr>
      </w:pPr>
    </w:p>
    <w:p w:rsidR="00F503F0" w:rsidRDefault="001C58C1" w:rsidP="00D8027A">
      <w:pPr>
        <w:spacing w:before="68"/>
        <w:ind w:left="100"/>
        <w:jc w:val="center"/>
        <w:rPr>
          <w:b/>
          <w:sz w:val="32"/>
          <w:szCs w:val="32"/>
        </w:rPr>
      </w:pPr>
      <w:r w:rsidRPr="00D8027A">
        <w:rPr>
          <w:b/>
          <w:sz w:val="32"/>
          <w:szCs w:val="32"/>
        </w:rPr>
        <w:lastRenderedPageBreak/>
        <w:t>Books recommended:</w:t>
      </w:r>
    </w:p>
    <w:p w:rsidR="00FA4845" w:rsidRPr="00D8027A" w:rsidRDefault="00FA4845" w:rsidP="00D8027A">
      <w:pPr>
        <w:spacing w:before="68"/>
        <w:ind w:left="100"/>
        <w:jc w:val="center"/>
        <w:rPr>
          <w:b/>
          <w:sz w:val="32"/>
          <w:szCs w:val="32"/>
        </w:rPr>
      </w:pPr>
    </w:p>
    <w:p w:rsidR="00793AAD" w:rsidRPr="00B32E8B" w:rsidRDefault="00793AAD" w:rsidP="00793AAD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2E8B">
        <w:rPr>
          <w:rFonts w:ascii="Times New Roman" w:hAnsi="Times New Roman" w:cs="Times New Roman"/>
          <w:sz w:val="28"/>
          <w:szCs w:val="28"/>
        </w:rPr>
        <w:t>Champu</w:t>
      </w:r>
      <w:r>
        <w:rPr>
          <w:rFonts w:ascii="Times New Roman" w:hAnsi="Times New Roman" w:cs="Times New Roman"/>
          <w:sz w:val="28"/>
          <w:szCs w:val="28"/>
        </w:rPr>
        <w:t xml:space="preserve"> R</w:t>
      </w:r>
      <w:r w:rsidRPr="00B32E8B">
        <w:rPr>
          <w:rFonts w:ascii="Times New Roman" w:hAnsi="Times New Roman" w:cs="Times New Roman"/>
          <w:sz w:val="28"/>
          <w:szCs w:val="28"/>
        </w:rPr>
        <w:t xml:space="preserve">amayana of Bhoja (Sanskrit) – Nirnaya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B32E8B">
        <w:rPr>
          <w:rFonts w:ascii="Times New Roman" w:hAnsi="Times New Roman" w:cs="Times New Roman"/>
          <w:sz w:val="28"/>
          <w:szCs w:val="28"/>
        </w:rPr>
        <w:t>agara press</w:t>
      </w:r>
      <w:r>
        <w:rPr>
          <w:rFonts w:ascii="Times New Roman" w:hAnsi="Times New Roman" w:cs="Times New Roman"/>
          <w:sz w:val="28"/>
          <w:szCs w:val="28"/>
        </w:rPr>
        <w:t>, Bombay</w:t>
      </w:r>
    </w:p>
    <w:p w:rsidR="00793AAD" w:rsidRPr="00B32E8B" w:rsidRDefault="00793AAD" w:rsidP="00793AAD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2E8B">
        <w:rPr>
          <w:rFonts w:ascii="Times New Roman" w:hAnsi="Times New Roman" w:cs="Times New Roman"/>
          <w:sz w:val="28"/>
          <w:szCs w:val="28"/>
        </w:rPr>
        <w:t>Blossoms of Sanskrit Literature</w:t>
      </w:r>
      <w:r>
        <w:rPr>
          <w:rFonts w:ascii="Times New Roman" w:hAnsi="Times New Roman" w:cs="Times New Roman"/>
          <w:sz w:val="28"/>
          <w:szCs w:val="28"/>
        </w:rPr>
        <w:t xml:space="preserve"> (English)</w:t>
      </w:r>
      <w:r w:rsidRPr="00B32E8B">
        <w:rPr>
          <w:rFonts w:ascii="Times New Roman" w:hAnsi="Times New Roman" w:cs="Times New Roman"/>
          <w:sz w:val="28"/>
          <w:szCs w:val="28"/>
        </w:rPr>
        <w:t xml:space="preserve">- Arkanath Chaudhary, </w:t>
      </w:r>
      <w:r>
        <w:rPr>
          <w:rFonts w:ascii="Times New Roman" w:hAnsi="Times New Roman" w:cs="Times New Roman"/>
          <w:sz w:val="28"/>
          <w:szCs w:val="28"/>
        </w:rPr>
        <w:t>New Bharateeya Book Corporation</w:t>
      </w:r>
      <w:r w:rsidRPr="00B32E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3AAD" w:rsidRPr="00B32E8B" w:rsidRDefault="00793AAD" w:rsidP="00793AAD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2E8B">
        <w:rPr>
          <w:rFonts w:ascii="Times New Roman" w:hAnsi="Times New Roman" w:cs="Times New Roman"/>
          <w:sz w:val="28"/>
          <w:szCs w:val="28"/>
        </w:rPr>
        <w:t>Sams</w:t>
      </w:r>
      <w:r>
        <w:rPr>
          <w:rFonts w:ascii="Times New Roman" w:hAnsi="Times New Roman" w:cs="Times New Roman"/>
          <w:sz w:val="28"/>
          <w:szCs w:val="28"/>
        </w:rPr>
        <w:t>r</w:t>
      </w:r>
      <w:r w:rsidRPr="00B32E8B">
        <w:rPr>
          <w:rFonts w:ascii="Times New Roman" w:hAnsi="Times New Roman" w:cs="Times New Roman"/>
          <w:sz w:val="28"/>
          <w:szCs w:val="28"/>
        </w:rPr>
        <w:t>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B32E8B">
        <w:rPr>
          <w:rFonts w:ascii="Times New Roman" w:hAnsi="Times New Roman" w:cs="Times New Roman"/>
          <w:sz w:val="28"/>
          <w:szCs w:val="28"/>
        </w:rPr>
        <w:t xml:space="preserve">ahitya ka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>tihasa ( Hindi)- Shashi Tivari- New Bharateeya Book Corporation, New Delhi</w:t>
      </w:r>
    </w:p>
    <w:p w:rsidR="00793AAD" w:rsidRPr="00B32E8B" w:rsidRDefault="00793AAD" w:rsidP="00793AAD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2E8B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B32E8B">
        <w:rPr>
          <w:rFonts w:ascii="Times New Roman" w:hAnsi="Times New Roman" w:cs="Times New Roman"/>
          <w:sz w:val="28"/>
          <w:szCs w:val="28"/>
        </w:rPr>
        <w:t xml:space="preserve">ahitya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 xml:space="preserve">tihasa(Kannada): Mula Lekhaka: Acharya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B32E8B">
        <w:rPr>
          <w:rFonts w:ascii="Times New Roman" w:hAnsi="Times New Roman" w:cs="Times New Roman"/>
          <w:sz w:val="28"/>
          <w:szCs w:val="28"/>
        </w:rPr>
        <w:t xml:space="preserve">aladeva </w:t>
      </w:r>
      <w:r>
        <w:rPr>
          <w:rFonts w:ascii="Times New Roman" w:hAnsi="Times New Roman" w:cs="Times New Roman"/>
          <w:sz w:val="28"/>
          <w:szCs w:val="28"/>
        </w:rPr>
        <w:t>Upadhyaya,</w:t>
      </w:r>
      <w:r w:rsidRPr="00B32E8B">
        <w:rPr>
          <w:rFonts w:ascii="Times New Roman" w:hAnsi="Times New Roman" w:cs="Times New Roman"/>
          <w:sz w:val="28"/>
          <w:szCs w:val="28"/>
        </w:rPr>
        <w:t xml:space="preserve"> Anuvada: S. Ramachandra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B32E8B">
        <w:rPr>
          <w:rFonts w:ascii="Times New Roman" w:hAnsi="Times New Roman" w:cs="Times New Roman"/>
          <w:sz w:val="28"/>
          <w:szCs w:val="28"/>
        </w:rPr>
        <w:t>hastri - Prasaranga, Bangalore University, Bangalore</w:t>
      </w:r>
    </w:p>
    <w:p w:rsidR="00793AAD" w:rsidRPr="00B32E8B" w:rsidRDefault="00793AAD" w:rsidP="00793AAD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2E8B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B32E8B">
        <w:rPr>
          <w:rFonts w:ascii="Times New Roman" w:hAnsi="Times New Roman" w:cs="Times New Roman"/>
          <w:sz w:val="28"/>
          <w:szCs w:val="28"/>
        </w:rPr>
        <w:t xml:space="preserve">yakarana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B32E8B">
        <w:rPr>
          <w:rFonts w:ascii="Times New Roman" w:hAnsi="Times New Roman" w:cs="Times New Roman"/>
          <w:sz w:val="28"/>
          <w:szCs w:val="28"/>
        </w:rPr>
        <w:t>urabhi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B32E8B">
        <w:rPr>
          <w:rFonts w:ascii="Times New Roman" w:hAnsi="Times New Roman" w:cs="Times New Roman"/>
          <w:sz w:val="28"/>
          <w:szCs w:val="28"/>
        </w:rPr>
        <w:t xml:space="preserve">(Sanskrit) – Dr. V.B. Joshi, Mahati </w:t>
      </w:r>
      <w:r>
        <w:rPr>
          <w:rFonts w:ascii="Times New Roman" w:hAnsi="Times New Roman" w:cs="Times New Roman"/>
          <w:sz w:val="28"/>
          <w:szCs w:val="28"/>
        </w:rPr>
        <w:t>P</w:t>
      </w:r>
      <w:r w:rsidRPr="00B32E8B">
        <w:rPr>
          <w:rFonts w:ascii="Times New Roman" w:hAnsi="Times New Roman" w:cs="Times New Roman"/>
          <w:sz w:val="28"/>
          <w:szCs w:val="28"/>
        </w:rPr>
        <w:t xml:space="preserve">rakashana </w:t>
      </w:r>
      <w:r>
        <w:rPr>
          <w:rFonts w:ascii="Times New Roman" w:hAnsi="Times New Roman" w:cs="Times New Roman"/>
          <w:sz w:val="28"/>
          <w:szCs w:val="28"/>
        </w:rPr>
        <w:t>D</w:t>
      </w:r>
      <w:r w:rsidRPr="00B32E8B">
        <w:rPr>
          <w:rFonts w:ascii="Times New Roman" w:hAnsi="Times New Roman" w:cs="Times New Roman"/>
          <w:sz w:val="28"/>
          <w:szCs w:val="28"/>
        </w:rPr>
        <w:t>harwad-8</w:t>
      </w:r>
    </w:p>
    <w:p w:rsidR="00793AAD" w:rsidRPr="00B32E8B" w:rsidRDefault="00793AAD" w:rsidP="00793AAD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2E8B">
        <w:rPr>
          <w:rFonts w:ascii="Times New Roman" w:hAnsi="Times New Roman" w:cs="Times New Roman"/>
          <w:sz w:val="28"/>
          <w:szCs w:val="28"/>
        </w:rPr>
        <w:t>Sarala 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B32E8B">
        <w:rPr>
          <w:rFonts w:ascii="Times New Roman" w:hAnsi="Times New Roman" w:cs="Times New Roman"/>
          <w:sz w:val="28"/>
          <w:szCs w:val="28"/>
        </w:rPr>
        <w:t xml:space="preserve">yakarana(Kannada) – Dr. C. </w:t>
      </w:r>
      <w:r>
        <w:rPr>
          <w:rFonts w:ascii="Times New Roman" w:hAnsi="Times New Roman" w:cs="Times New Roman"/>
          <w:sz w:val="28"/>
          <w:szCs w:val="28"/>
        </w:rPr>
        <w:t xml:space="preserve">S </w:t>
      </w:r>
      <w:r w:rsidRPr="00B32E8B">
        <w:rPr>
          <w:rFonts w:ascii="Times New Roman" w:hAnsi="Times New Roman" w:cs="Times New Roman"/>
          <w:sz w:val="28"/>
          <w:szCs w:val="28"/>
        </w:rPr>
        <w:t>Naykar, Medha p</w:t>
      </w:r>
      <w:r>
        <w:rPr>
          <w:rFonts w:ascii="Times New Roman" w:hAnsi="Times New Roman" w:cs="Times New Roman"/>
          <w:sz w:val="28"/>
          <w:szCs w:val="28"/>
        </w:rPr>
        <w:t>u</w:t>
      </w:r>
      <w:r w:rsidRPr="00B32E8B">
        <w:rPr>
          <w:rFonts w:ascii="Times New Roman" w:hAnsi="Times New Roman" w:cs="Times New Roman"/>
          <w:sz w:val="28"/>
          <w:szCs w:val="28"/>
        </w:rPr>
        <w:t>blish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B32E8B">
        <w:rPr>
          <w:rFonts w:ascii="Times New Roman" w:hAnsi="Times New Roman" w:cs="Times New Roman"/>
          <w:sz w:val="28"/>
          <w:szCs w:val="28"/>
        </w:rPr>
        <w:t>rs, Dharwad-7</w:t>
      </w:r>
    </w:p>
    <w:p w:rsidR="00793AAD" w:rsidRPr="00B32E8B" w:rsidRDefault="00793AAD" w:rsidP="00793AAD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32E8B">
        <w:rPr>
          <w:rFonts w:ascii="Times New Roman" w:hAnsi="Times New Roman" w:cs="Times New Roman"/>
          <w:sz w:val="28"/>
          <w:szCs w:val="28"/>
        </w:rPr>
        <w:t>Subodha 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B32E8B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B32E8B">
        <w:rPr>
          <w:rFonts w:ascii="Times New Roman" w:hAnsi="Times New Roman" w:cs="Times New Roman"/>
          <w:sz w:val="28"/>
          <w:szCs w:val="28"/>
        </w:rPr>
        <w:t>yakarana(Kannada)- Dr. D. N. Shanabhaga,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B32E8B">
        <w:rPr>
          <w:rFonts w:ascii="Times New Roman" w:hAnsi="Times New Roman" w:cs="Times New Roman"/>
          <w:sz w:val="28"/>
          <w:szCs w:val="28"/>
        </w:rPr>
        <w:t>harata book depo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B32E8B">
        <w:rPr>
          <w:rFonts w:ascii="Times New Roman" w:hAnsi="Times New Roman" w:cs="Times New Roman"/>
          <w:sz w:val="28"/>
          <w:szCs w:val="28"/>
        </w:rPr>
        <w:t>, Dharwad</w:t>
      </w:r>
    </w:p>
    <w:p w:rsidR="00F503F0" w:rsidRDefault="00F503F0">
      <w:pPr>
        <w:spacing w:before="2" w:line="140" w:lineRule="exact"/>
        <w:rPr>
          <w:sz w:val="15"/>
          <w:szCs w:val="15"/>
        </w:rPr>
      </w:pPr>
    </w:p>
    <w:p w:rsidR="00F503F0" w:rsidRDefault="00F503F0">
      <w:pPr>
        <w:spacing w:line="200" w:lineRule="exact"/>
      </w:pPr>
    </w:p>
    <w:p w:rsidR="00F503F0" w:rsidRDefault="001C58C1">
      <w:pPr>
        <w:ind w:left="460"/>
        <w:rPr>
          <w:sz w:val="22"/>
          <w:szCs w:val="22"/>
        </w:rPr>
      </w:pPr>
      <w:r>
        <w:rPr>
          <w:sz w:val="22"/>
          <w:szCs w:val="22"/>
        </w:rPr>
        <w:t xml:space="preserve">1.    </w:t>
      </w:r>
    </w:p>
    <w:p w:rsidR="00F503F0" w:rsidRDefault="00F503F0">
      <w:pPr>
        <w:spacing w:line="120" w:lineRule="exact"/>
        <w:rPr>
          <w:sz w:val="12"/>
          <w:szCs w:val="12"/>
        </w:rPr>
      </w:pPr>
    </w:p>
    <w:p w:rsidR="00F503F0" w:rsidRDefault="00F503F0">
      <w:pPr>
        <w:spacing w:line="200" w:lineRule="exact"/>
      </w:pPr>
    </w:p>
    <w:p w:rsidR="00F503F0" w:rsidRDefault="001C58C1" w:rsidP="00793AAD">
      <w:pPr>
        <w:ind w:left="460"/>
        <w:rPr>
          <w:sz w:val="22"/>
          <w:szCs w:val="22"/>
        </w:rPr>
        <w:sectPr w:rsidR="00F503F0" w:rsidSect="006E0AD3">
          <w:footerReference w:type="default" r:id="rId10"/>
          <w:type w:val="continuous"/>
          <w:pgSz w:w="11920" w:h="16840"/>
          <w:pgMar w:top="1180" w:right="600" w:bottom="280" w:left="620" w:header="0" w:footer="851" w:gutter="0"/>
          <w:pgNumType w:start="10"/>
          <w:cols w:space="720"/>
        </w:sectPr>
      </w:pPr>
      <w:r>
        <w:rPr>
          <w:sz w:val="22"/>
          <w:szCs w:val="22"/>
        </w:rPr>
        <w:t xml:space="preserve">2.    </w:t>
      </w:r>
    </w:p>
    <w:p w:rsidR="0041533D" w:rsidRDefault="001C58C1">
      <w:pPr>
        <w:spacing w:before="62" w:line="375" w:lineRule="auto"/>
        <w:ind w:left="4012" w:right="4008" w:hanging="63"/>
        <w:jc w:val="center"/>
        <w:rPr>
          <w:b/>
          <w:sz w:val="30"/>
          <w:szCs w:val="30"/>
        </w:rPr>
      </w:pPr>
      <w:r w:rsidRPr="005A7A86">
        <w:rPr>
          <w:b/>
          <w:sz w:val="30"/>
          <w:szCs w:val="30"/>
        </w:rPr>
        <w:lastRenderedPageBreak/>
        <w:t>Semester – I</w:t>
      </w:r>
      <w:r w:rsidRPr="005A7A86">
        <w:rPr>
          <w:b/>
          <w:w w:val="101"/>
          <w:sz w:val="30"/>
          <w:szCs w:val="30"/>
        </w:rPr>
        <w:t xml:space="preserve">V </w:t>
      </w:r>
      <w:r w:rsidRPr="005A7A86">
        <w:rPr>
          <w:b/>
          <w:sz w:val="30"/>
          <w:szCs w:val="30"/>
        </w:rPr>
        <w:t xml:space="preserve">B.Sc/B.C.A </w:t>
      </w:r>
    </w:p>
    <w:p w:rsidR="00F503F0" w:rsidRPr="005A7A86" w:rsidRDefault="001C58C1">
      <w:pPr>
        <w:spacing w:before="62" w:line="375" w:lineRule="auto"/>
        <w:ind w:left="4012" w:right="4008" w:hanging="63"/>
        <w:jc w:val="center"/>
        <w:rPr>
          <w:b/>
          <w:sz w:val="22"/>
          <w:szCs w:val="22"/>
        </w:rPr>
      </w:pPr>
      <w:r w:rsidRPr="005A7A86">
        <w:rPr>
          <w:b/>
          <w:sz w:val="22"/>
          <w:szCs w:val="22"/>
        </w:rPr>
        <w:t>Subject: SANSKRIT</w:t>
      </w:r>
    </w:p>
    <w:p w:rsidR="00F503F0" w:rsidRPr="005A7A86" w:rsidRDefault="001C58C1">
      <w:pPr>
        <w:spacing w:line="240" w:lineRule="exact"/>
        <w:ind w:left="2998" w:right="3088"/>
        <w:jc w:val="center"/>
        <w:rPr>
          <w:b/>
          <w:sz w:val="22"/>
          <w:szCs w:val="22"/>
        </w:rPr>
      </w:pPr>
      <w:r w:rsidRPr="005A7A86">
        <w:rPr>
          <w:b/>
          <w:sz w:val="22"/>
          <w:szCs w:val="22"/>
        </w:rPr>
        <w:t>Ability Enhancement Compulsory Course (AECC)</w:t>
      </w:r>
    </w:p>
    <w:p w:rsidR="00F503F0" w:rsidRPr="005A7A86" w:rsidRDefault="00F503F0">
      <w:pPr>
        <w:spacing w:before="8" w:line="100" w:lineRule="exact"/>
        <w:rPr>
          <w:b/>
          <w:sz w:val="10"/>
          <w:szCs w:val="10"/>
        </w:rPr>
      </w:pPr>
    </w:p>
    <w:p w:rsidR="00F503F0" w:rsidRPr="005A7A86" w:rsidRDefault="00F503F0">
      <w:pPr>
        <w:spacing w:line="200" w:lineRule="exact"/>
        <w:rPr>
          <w:b/>
        </w:rPr>
      </w:pPr>
    </w:p>
    <w:p w:rsidR="00F503F0" w:rsidRDefault="00F503F0">
      <w:pPr>
        <w:spacing w:line="200" w:lineRule="exact"/>
      </w:pPr>
    </w:p>
    <w:p w:rsidR="00F503F0" w:rsidRPr="0041533D" w:rsidRDefault="001C58C1">
      <w:pPr>
        <w:spacing w:line="240" w:lineRule="exact"/>
        <w:ind w:left="4980" w:right="5066"/>
        <w:jc w:val="center"/>
        <w:rPr>
          <w:b/>
          <w:sz w:val="22"/>
          <w:szCs w:val="22"/>
        </w:rPr>
      </w:pPr>
      <w:r w:rsidRPr="0041533D">
        <w:rPr>
          <w:b/>
          <w:position w:val="-1"/>
          <w:sz w:val="22"/>
          <w:szCs w:val="22"/>
        </w:rPr>
        <w:t>AECC-4</w:t>
      </w:r>
    </w:p>
    <w:p w:rsidR="00F503F0" w:rsidRDefault="00F503F0">
      <w:pPr>
        <w:spacing w:line="200" w:lineRule="exact"/>
      </w:pPr>
    </w:p>
    <w:p w:rsidR="00F503F0" w:rsidRDefault="00F503F0">
      <w:pPr>
        <w:spacing w:before="9" w:line="280" w:lineRule="exact"/>
        <w:rPr>
          <w:sz w:val="28"/>
          <w:szCs w:val="28"/>
        </w:rPr>
        <w:sectPr w:rsidR="00F503F0">
          <w:pgSz w:w="11920" w:h="16840"/>
          <w:pgMar w:top="640" w:right="460" w:bottom="280" w:left="520" w:header="0" w:footer="851" w:gutter="0"/>
          <w:cols w:space="720"/>
        </w:sectPr>
      </w:pPr>
    </w:p>
    <w:p w:rsidR="007B607A" w:rsidRDefault="007B607A">
      <w:pPr>
        <w:spacing w:before="77"/>
        <w:ind w:left="66" w:right="-41"/>
        <w:jc w:val="center"/>
        <w:rPr>
          <w:sz w:val="24"/>
          <w:szCs w:val="24"/>
        </w:rPr>
      </w:pPr>
    </w:p>
    <w:p w:rsidR="0041533D" w:rsidRDefault="0041533D">
      <w:pPr>
        <w:spacing w:before="77"/>
        <w:ind w:left="66" w:right="-41"/>
        <w:jc w:val="center"/>
        <w:rPr>
          <w:sz w:val="24"/>
          <w:szCs w:val="24"/>
        </w:rPr>
      </w:pPr>
    </w:p>
    <w:p w:rsidR="00F503F0" w:rsidRDefault="001C58C1">
      <w:pPr>
        <w:spacing w:before="77"/>
        <w:ind w:left="66" w:right="-41"/>
        <w:jc w:val="center"/>
        <w:rPr>
          <w:sz w:val="24"/>
          <w:szCs w:val="24"/>
        </w:rPr>
      </w:pPr>
      <w:r>
        <w:rPr>
          <w:sz w:val="24"/>
          <w:szCs w:val="24"/>
        </w:rPr>
        <w:t>Course</w:t>
      </w:r>
    </w:p>
    <w:p w:rsidR="00F503F0" w:rsidRDefault="00F503F0">
      <w:pPr>
        <w:spacing w:before="7" w:line="120" w:lineRule="exact"/>
        <w:rPr>
          <w:sz w:val="13"/>
          <w:szCs w:val="13"/>
        </w:rPr>
      </w:pPr>
    </w:p>
    <w:p w:rsidR="00F503F0" w:rsidRDefault="001C58C1">
      <w:pPr>
        <w:ind w:left="232" w:right="125"/>
        <w:jc w:val="center"/>
        <w:rPr>
          <w:sz w:val="24"/>
          <w:szCs w:val="24"/>
        </w:rPr>
      </w:pPr>
      <w:r>
        <w:rPr>
          <w:sz w:val="24"/>
          <w:szCs w:val="24"/>
        </w:rPr>
        <w:t>No.</w:t>
      </w:r>
    </w:p>
    <w:p w:rsidR="0041533D" w:rsidRDefault="0041533D">
      <w:pPr>
        <w:spacing w:before="77"/>
        <w:ind w:right="-61"/>
      </w:pPr>
    </w:p>
    <w:p w:rsidR="007B607A" w:rsidRDefault="001C58C1">
      <w:pPr>
        <w:spacing w:before="77"/>
        <w:ind w:right="-61"/>
      </w:pPr>
      <w:r>
        <w:br w:type="column"/>
      </w:r>
    </w:p>
    <w:p w:rsidR="007B607A" w:rsidRDefault="007B607A">
      <w:pPr>
        <w:spacing w:before="77"/>
        <w:ind w:right="-61"/>
      </w:pPr>
    </w:p>
    <w:p w:rsidR="00F503F0" w:rsidRDefault="001C58C1">
      <w:pPr>
        <w:spacing w:before="77"/>
        <w:ind w:right="-61"/>
        <w:rPr>
          <w:sz w:val="24"/>
          <w:szCs w:val="24"/>
        </w:rPr>
      </w:pPr>
      <w:r>
        <w:rPr>
          <w:sz w:val="24"/>
          <w:szCs w:val="24"/>
        </w:rPr>
        <w:t>Type of</w:t>
      </w:r>
    </w:p>
    <w:p w:rsidR="00F503F0" w:rsidRDefault="00F503F0">
      <w:pPr>
        <w:spacing w:before="7" w:line="120" w:lineRule="exact"/>
        <w:rPr>
          <w:sz w:val="13"/>
          <w:szCs w:val="13"/>
        </w:rPr>
      </w:pPr>
    </w:p>
    <w:p w:rsidR="00F503F0" w:rsidRDefault="001C58C1">
      <w:pPr>
        <w:ind w:left="36"/>
        <w:rPr>
          <w:sz w:val="24"/>
          <w:szCs w:val="24"/>
        </w:rPr>
      </w:pPr>
      <w:r>
        <w:rPr>
          <w:sz w:val="24"/>
          <w:szCs w:val="24"/>
        </w:rPr>
        <w:t>Course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7B607A" w:rsidRDefault="007B607A">
      <w:pPr>
        <w:spacing w:line="360" w:lineRule="auto"/>
        <w:ind w:right="-34" w:firstLine="7"/>
        <w:rPr>
          <w:w w:val="99"/>
        </w:rPr>
      </w:pPr>
    </w:p>
    <w:p w:rsidR="00F503F0" w:rsidRDefault="001C58C1">
      <w:pPr>
        <w:spacing w:line="360" w:lineRule="auto"/>
        <w:ind w:right="-34" w:firstLine="7"/>
      </w:pPr>
      <w:r>
        <w:rPr>
          <w:w w:val="99"/>
        </w:rPr>
        <w:t>Theory</w:t>
      </w:r>
      <w:r>
        <w:t xml:space="preserve"> </w:t>
      </w:r>
      <w:r>
        <w:rPr>
          <w:w w:val="99"/>
        </w:rPr>
        <w:t>/ Practical</w:t>
      </w:r>
    </w:p>
    <w:p w:rsidR="007B607A" w:rsidRDefault="001C58C1">
      <w:pPr>
        <w:spacing w:before="29" w:line="286" w:lineRule="auto"/>
        <w:ind w:left="1013" w:right="-47" w:hanging="1013"/>
      </w:pPr>
      <w:r>
        <w:br w:type="column"/>
      </w:r>
    </w:p>
    <w:p w:rsidR="00F503F0" w:rsidRDefault="001C58C1">
      <w:pPr>
        <w:spacing w:before="29" w:line="286" w:lineRule="auto"/>
        <w:ind w:left="1013" w:right="-47" w:hanging="1013"/>
        <w:rPr>
          <w:sz w:val="24"/>
          <w:szCs w:val="24"/>
        </w:rPr>
      </w:pPr>
      <w:r>
        <w:rPr>
          <w:w w:val="99"/>
          <w:position w:val="-8"/>
        </w:rPr>
        <w:t>Credits</w:t>
      </w:r>
      <w:r>
        <w:rPr>
          <w:position w:val="-8"/>
        </w:rPr>
        <w:t xml:space="preserve">      </w:t>
      </w:r>
      <w:r>
        <w:rPr>
          <w:sz w:val="24"/>
          <w:szCs w:val="24"/>
        </w:rPr>
        <w:t>Instruction hour per</w:t>
      </w:r>
    </w:p>
    <w:p w:rsidR="00F503F0" w:rsidRDefault="001C58C1">
      <w:pPr>
        <w:spacing w:before="85" w:line="260" w:lineRule="exact"/>
        <w:ind w:left="1162"/>
        <w:rPr>
          <w:sz w:val="24"/>
          <w:szCs w:val="24"/>
        </w:rPr>
      </w:pPr>
      <w:r>
        <w:rPr>
          <w:position w:val="-1"/>
          <w:sz w:val="24"/>
          <w:szCs w:val="24"/>
        </w:rPr>
        <w:t>week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7B607A" w:rsidRDefault="007B607A">
      <w:pPr>
        <w:ind w:left="88" w:right="87"/>
        <w:jc w:val="center"/>
        <w:rPr>
          <w:w w:val="99"/>
        </w:rPr>
      </w:pPr>
    </w:p>
    <w:p w:rsidR="00F503F0" w:rsidRDefault="001C58C1">
      <w:pPr>
        <w:ind w:left="88" w:right="87"/>
        <w:jc w:val="center"/>
      </w:pPr>
      <w:r>
        <w:rPr>
          <w:w w:val="99"/>
        </w:rPr>
        <w:t>Total</w:t>
      </w:r>
      <w:r>
        <w:t xml:space="preserve"> </w:t>
      </w:r>
      <w:r>
        <w:rPr>
          <w:w w:val="99"/>
        </w:rPr>
        <w:t>No.</w:t>
      </w:r>
      <w:r>
        <w:t xml:space="preserve"> </w:t>
      </w:r>
      <w:r>
        <w:rPr>
          <w:w w:val="99"/>
        </w:rPr>
        <w:t>of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ind w:left="-35" w:right="-35"/>
        <w:jc w:val="center"/>
      </w:pPr>
      <w:r>
        <w:rPr>
          <w:w w:val="99"/>
        </w:rPr>
        <w:t>Lectures/Hours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ind w:left="164" w:right="163"/>
        <w:jc w:val="center"/>
      </w:pPr>
      <w:r>
        <w:rPr>
          <w:w w:val="99"/>
        </w:rPr>
        <w:t>/</w:t>
      </w:r>
      <w:r>
        <w:t xml:space="preserve"> </w:t>
      </w:r>
      <w:r>
        <w:rPr>
          <w:w w:val="99"/>
        </w:rPr>
        <w:t>Semester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7B607A" w:rsidRDefault="007B607A">
      <w:pPr>
        <w:spacing w:line="360" w:lineRule="auto"/>
        <w:ind w:left="14" w:right="-34" w:hanging="14"/>
        <w:rPr>
          <w:w w:val="99"/>
        </w:rPr>
      </w:pPr>
    </w:p>
    <w:p w:rsidR="00F503F0" w:rsidRDefault="001C58C1">
      <w:pPr>
        <w:spacing w:line="360" w:lineRule="auto"/>
        <w:ind w:left="14" w:right="-34" w:hanging="14"/>
      </w:pPr>
      <w:r>
        <w:rPr>
          <w:w w:val="99"/>
        </w:rPr>
        <w:t>Duration of</w:t>
      </w:r>
      <w:r>
        <w:t xml:space="preserve"> </w:t>
      </w:r>
      <w:r>
        <w:rPr>
          <w:w w:val="99"/>
        </w:rPr>
        <w:t>Exam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7B607A" w:rsidRDefault="007B607A">
      <w:pPr>
        <w:spacing w:line="360" w:lineRule="auto"/>
        <w:ind w:left="-16" w:right="-16" w:firstLine="4"/>
        <w:jc w:val="center"/>
        <w:rPr>
          <w:sz w:val="18"/>
          <w:szCs w:val="18"/>
        </w:rPr>
      </w:pPr>
    </w:p>
    <w:p w:rsidR="00F503F0" w:rsidRDefault="001C58C1">
      <w:pPr>
        <w:spacing w:line="360" w:lineRule="auto"/>
        <w:ind w:left="-16" w:right="-16" w:firstLine="4"/>
        <w:jc w:val="center"/>
        <w:rPr>
          <w:sz w:val="18"/>
          <w:szCs w:val="18"/>
        </w:rPr>
      </w:pPr>
      <w:r>
        <w:rPr>
          <w:sz w:val="18"/>
          <w:szCs w:val="18"/>
        </w:rPr>
        <w:t>Formative Assessment Marks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7B607A" w:rsidRDefault="007B607A">
      <w:pPr>
        <w:ind w:left="-19" w:right="-21"/>
        <w:jc w:val="center"/>
        <w:rPr>
          <w:sz w:val="18"/>
          <w:szCs w:val="18"/>
        </w:rPr>
      </w:pPr>
    </w:p>
    <w:p w:rsidR="00F503F0" w:rsidRDefault="001C58C1">
      <w:pPr>
        <w:ind w:left="-19" w:right="-21"/>
        <w:jc w:val="center"/>
        <w:rPr>
          <w:sz w:val="18"/>
          <w:szCs w:val="18"/>
        </w:rPr>
      </w:pPr>
      <w:r>
        <w:rPr>
          <w:sz w:val="18"/>
          <w:szCs w:val="18"/>
        </w:rPr>
        <w:t>Summative</w:t>
      </w:r>
    </w:p>
    <w:p w:rsidR="00F503F0" w:rsidRDefault="00F503F0">
      <w:pPr>
        <w:spacing w:before="3" w:line="220" w:lineRule="exact"/>
        <w:rPr>
          <w:sz w:val="22"/>
          <w:szCs w:val="22"/>
        </w:rPr>
      </w:pPr>
    </w:p>
    <w:p w:rsidR="00F503F0" w:rsidRDefault="001C58C1">
      <w:pPr>
        <w:ind w:left="-36" w:right="-36"/>
        <w:jc w:val="center"/>
        <w:rPr>
          <w:sz w:val="18"/>
          <w:szCs w:val="18"/>
        </w:rPr>
      </w:pPr>
      <w:r>
        <w:rPr>
          <w:sz w:val="18"/>
          <w:szCs w:val="18"/>
        </w:rPr>
        <w:t>Assessment</w:t>
      </w:r>
    </w:p>
    <w:p w:rsidR="00F503F0" w:rsidRDefault="00F503F0">
      <w:pPr>
        <w:spacing w:before="5" w:line="100" w:lineRule="exact"/>
        <w:rPr>
          <w:sz w:val="10"/>
          <w:szCs w:val="10"/>
        </w:rPr>
      </w:pPr>
    </w:p>
    <w:p w:rsidR="00F503F0" w:rsidRDefault="001C58C1">
      <w:pPr>
        <w:ind w:left="161" w:right="159"/>
        <w:jc w:val="center"/>
        <w:rPr>
          <w:sz w:val="18"/>
          <w:szCs w:val="18"/>
        </w:rPr>
      </w:pPr>
      <w:r>
        <w:rPr>
          <w:sz w:val="18"/>
          <w:szCs w:val="18"/>
        </w:rPr>
        <w:t>Marks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7B607A" w:rsidRDefault="007B607A">
      <w:pPr>
        <w:ind w:left="46"/>
        <w:rPr>
          <w:w w:val="99"/>
        </w:rPr>
      </w:pPr>
    </w:p>
    <w:p w:rsidR="00F503F0" w:rsidRDefault="001C58C1">
      <w:pPr>
        <w:ind w:left="46"/>
      </w:pPr>
      <w:r>
        <w:rPr>
          <w:w w:val="99"/>
        </w:rPr>
        <w:t>Total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sectPr w:rsidR="00F503F0">
          <w:type w:val="continuous"/>
          <w:pgSz w:w="11920" w:h="16840"/>
          <w:pgMar w:top="1560" w:right="460" w:bottom="280" w:left="520" w:header="720" w:footer="720" w:gutter="0"/>
          <w:cols w:num="9" w:space="720" w:equalWidth="0">
            <w:col w:w="787" w:space="373"/>
            <w:col w:w="754" w:space="305"/>
            <w:col w:w="700" w:space="308"/>
            <w:col w:w="1935" w:space="300"/>
            <w:col w:w="1234" w:space="287"/>
            <w:col w:w="712" w:space="298"/>
            <w:col w:w="849" w:space="322"/>
            <w:col w:w="849" w:space="289"/>
            <w:col w:w="638"/>
          </w:cols>
        </w:sectPr>
      </w:pPr>
      <w:r>
        <w:rPr>
          <w:w w:val="99"/>
        </w:rPr>
        <w:t>Marks</w:t>
      </w:r>
    </w:p>
    <w:p w:rsidR="00F503F0" w:rsidRDefault="001C58C1">
      <w:pPr>
        <w:spacing w:before="33"/>
        <w:ind w:left="69" w:right="-35"/>
        <w:jc w:val="center"/>
      </w:pPr>
      <w:r>
        <w:rPr>
          <w:w w:val="99"/>
        </w:rPr>
        <w:lastRenderedPageBreak/>
        <w:t>Course-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spacing w:line="220" w:lineRule="exact"/>
        <w:ind w:left="309" w:right="205"/>
        <w:jc w:val="center"/>
      </w:pPr>
      <w:r>
        <w:rPr>
          <w:w w:val="99"/>
          <w:position w:val="-1"/>
        </w:rPr>
        <w:t>04</w:t>
      </w:r>
    </w:p>
    <w:p w:rsidR="00F503F0" w:rsidRDefault="001C58C1">
      <w:pPr>
        <w:spacing w:before="4" w:line="160" w:lineRule="exact"/>
        <w:rPr>
          <w:sz w:val="17"/>
          <w:szCs w:val="17"/>
        </w:rPr>
      </w:pPr>
      <w:r>
        <w:br w:type="column"/>
      </w:r>
    </w:p>
    <w:p w:rsidR="00F503F0" w:rsidRDefault="001C58C1">
      <w:pPr>
        <w:rPr>
          <w:sz w:val="24"/>
          <w:szCs w:val="24"/>
        </w:rPr>
        <w:sectPr w:rsidR="00F503F0">
          <w:type w:val="continuous"/>
          <w:pgSz w:w="11920" w:h="16840"/>
          <w:pgMar w:top="1560" w:right="460" w:bottom="280" w:left="520" w:header="720" w:footer="720" w:gutter="0"/>
          <w:cols w:num="2" w:space="720" w:equalWidth="0">
            <w:col w:w="786" w:space="480"/>
            <w:col w:w="9674"/>
          </w:cols>
        </w:sectPr>
      </w:pPr>
      <w:r>
        <w:rPr>
          <w:w w:val="99"/>
        </w:rPr>
        <w:t>AECC</w:t>
      </w:r>
      <w:r>
        <w:t xml:space="preserve">        </w:t>
      </w:r>
      <w:r>
        <w:rPr>
          <w:sz w:val="24"/>
          <w:szCs w:val="24"/>
        </w:rPr>
        <w:t>Theory        03               04                 42 hrs             2hrs             40                60           100</w:t>
      </w:r>
    </w:p>
    <w:p w:rsidR="00F503F0" w:rsidRDefault="00B90F77">
      <w:pPr>
        <w:spacing w:before="6" w:line="120" w:lineRule="exact"/>
        <w:rPr>
          <w:sz w:val="12"/>
          <w:szCs w:val="12"/>
        </w:rPr>
      </w:pPr>
      <w:r w:rsidRPr="00B90F77">
        <w:lastRenderedPageBreak/>
        <w:pict>
          <v:group id="_x0000_s1289" style="position:absolute;margin-left:20.95pt;margin-top:184.65pt;width:553.3pt;height:103.4pt;z-index:-251658240;mso-position-horizontal-relative:page;mso-position-vertical-relative:page" coordorigin="419,3693" coordsize="11066,2068">
            <v:shape id="_x0000_s1322" style="position:absolute;left:425;top:3703;width:11050;height:0" coordorigin="425,3703" coordsize="11050,0" path="m425,3703r11049,e" filled="f" strokeweight=".58pt">
              <v:path arrowok="t"/>
            </v:shape>
            <v:shape id="_x0000_s1321" style="position:absolute;left:430;top:3708;width:0;height:1291" coordorigin="430,3708" coordsize="0,1291" path="m430,4999r,-1291e" filled="f" strokeweight=".58pt">
              <v:path arrowok="t"/>
            </v:shape>
            <v:shape id="_x0000_s1320" style="position:absolute;left:1531;top:3708;width:0;height:1291" coordorigin="1531,3708" coordsize="0,1291" path="m1531,4999r,-1291e" filled="f" strokeweight=".58pt">
              <v:path arrowok="t"/>
            </v:shape>
            <v:shape id="_x0000_s1319" style="position:absolute;left:2611;top:3708;width:0;height:1291" coordorigin="2611,3708" coordsize="0,1291" path="m2611,4999r,-1291e" filled="f" strokeweight=".58pt">
              <v:path arrowok="t"/>
            </v:shape>
            <v:shape id="_x0000_s1318" style="position:absolute;left:3600;top:3708;width:0;height:1291" coordorigin="3600,3708" coordsize="0,1291" path="m3600,4999r,-1291e" filled="f" strokeweight=".58pt">
              <v:path arrowok="t"/>
            </v:shape>
            <v:shape id="_x0000_s1317" style="position:absolute;left:4500;top:3708;width:0;height:1291" coordorigin="4500,3708" coordsize="0,1291" path="m4500,4999r,-1291e" filled="f" strokeweight=".58pt">
              <v:path arrowok="t"/>
            </v:shape>
            <v:shape id="_x0000_s1316" style="position:absolute;left:5851;top:3708;width:0;height:1291" coordorigin="5851,3708" coordsize="0,1291" path="m5851,4999r,-1291e" filled="f" strokeweight=".58pt">
              <v:path arrowok="t"/>
            </v:shape>
            <v:shape id="_x0000_s1315" style="position:absolute;left:7380;top:3708;width:0;height:1291" coordorigin="7380,3708" coordsize="0,1291" path="m7380,4999r,-1291e" filled="f" strokeweight=".58pt">
              <v:path arrowok="t"/>
            </v:shape>
            <v:shape id="_x0000_s1314" style="position:absolute;left:8371;top:3708;width:0;height:1291" coordorigin="8371,3708" coordsize="0,1291" path="m8371,4999r,-1291e" filled="f" strokeweight=".58pt">
              <v:path arrowok="t"/>
            </v:shape>
            <v:shape id="_x0000_s1313" style="position:absolute;left:9540;top:3708;width:0;height:1291" coordorigin="9540,3708" coordsize="0,1291" path="m9540,4999r,-1291e" filled="f" strokeweight=".58pt">
              <v:path arrowok="t"/>
            </v:shape>
            <v:shape id="_x0000_s1312" style="position:absolute;left:10711;top:3708;width:0;height:1291" coordorigin="10711,3708" coordsize="0,1291" path="m10711,4999r,-1291e" filled="f" strokeweight=".58pt">
              <v:path arrowok="t"/>
            </v:shape>
            <v:shape id="_x0000_s1311" style="position:absolute;left:425;top:5004;width:11050;height:0" coordorigin="425,5004" coordsize="11050,0" path="m425,5004r11049,e" filled="f" strokeweight=".58pt">
              <v:path arrowok="t"/>
            </v:shape>
            <v:shape id="_x0000_s1310" style="position:absolute;left:430;top:5009;width:0;height:746" coordorigin="430,5009" coordsize="0,746" path="m430,5755r,-746e" filled="f" strokeweight=".58pt">
              <v:path arrowok="t"/>
            </v:shape>
            <v:shape id="_x0000_s1309" style="position:absolute;left:425;top:5750;width:1102;height:0" coordorigin="425,5750" coordsize="1102,0" path="m425,5750r1101,e" filled="f" strokeweight=".58pt">
              <v:path arrowok="t"/>
            </v:shape>
            <v:shape id="_x0000_s1308" style="position:absolute;left:1531;top:5009;width:0;height:746" coordorigin="1531,5009" coordsize="0,746" path="m1531,5755r,-746e" filled="f" strokeweight=".58pt">
              <v:path arrowok="t"/>
            </v:shape>
            <v:shape id="_x0000_s1307" style="position:absolute;left:1536;top:5750;width:1070;height:0" coordorigin="1536,5750" coordsize="1070,0" path="m1536,5750r1070,e" filled="f" strokeweight=".58pt">
              <v:path arrowok="t"/>
            </v:shape>
            <v:shape id="_x0000_s1306" style="position:absolute;left:2611;top:5009;width:0;height:746" coordorigin="2611,5009" coordsize="0,746" path="m2611,5755r,-746e" filled="f" strokeweight=".58pt">
              <v:path arrowok="t"/>
            </v:shape>
            <v:shape id="_x0000_s1305" style="position:absolute;left:2616;top:5750;width:979;height:0" coordorigin="2616,5750" coordsize="979,0" path="m2616,5750r979,e" filled="f" strokeweight=".58pt">
              <v:path arrowok="t"/>
            </v:shape>
            <v:shape id="_x0000_s1304" style="position:absolute;left:3600;top:5009;width:0;height:746" coordorigin="3600,5009" coordsize="0,746" path="m3600,5755r,-746e" filled="f" strokeweight=".58pt">
              <v:path arrowok="t"/>
            </v:shape>
            <v:shape id="_x0000_s1303" style="position:absolute;left:3605;top:5750;width:890;height:0" coordorigin="3605,5750" coordsize="890,0" path="m3605,5750r890,e" filled="f" strokeweight=".58pt">
              <v:path arrowok="t"/>
            </v:shape>
            <v:shape id="_x0000_s1302" style="position:absolute;left:4500;top:5009;width:0;height:746" coordorigin="4500,5009" coordsize="0,746" path="m4500,5755r,-746e" filled="f" strokeweight=".58pt">
              <v:path arrowok="t"/>
            </v:shape>
            <v:shape id="_x0000_s1301" style="position:absolute;left:4505;top:5750;width:1342;height:0" coordorigin="4505,5750" coordsize="1342,0" path="m4505,5750r1341,e" filled="f" strokeweight=".58pt">
              <v:path arrowok="t"/>
            </v:shape>
            <v:shape id="_x0000_s1300" style="position:absolute;left:5851;top:5009;width:0;height:746" coordorigin="5851,5009" coordsize="0,746" path="m5851,5755r,-746e" filled="f" strokeweight=".58pt">
              <v:path arrowok="t"/>
            </v:shape>
            <v:shape id="_x0000_s1299" style="position:absolute;left:5856;top:5750;width:1519;height:0" coordorigin="5856,5750" coordsize="1519,0" path="m5856,5750r1519,e" filled="f" strokeweight=".58pt">
              <v:path arrowok="t"/>
            </v:shape>
            <v:shape id="_x0000_s1298" style="position:absolute;left:7380;top:5009;width:0;height:746" coordorigin="7380,5009" coordsize="0,746" path="m7380,5755r,-746e" filled="f" strokeweight=".58pt">
              <v:path arrowok="t"/>
            </v:shape>
            <v:shape id="_x0000_s1297" style="position:absolute;left:7385;top:5750;width:982;height:0" coordorigin="7385,5750" coordsize="982,0" path="m7385,5750r981,e" filled="f" strokeweight=".58pt">
              <v:path arrowok="t"/>
            </v:shape>
            <v:shape id="_x0000_s1296" style="position:absolute;left:8371;top:5009;width:0;height:746" coordorigin="8371,5009" coordsize="0,746" path="m8371,5755r,-746e" filled="f" strokeweight=".58pt">
              <v:path arrowok="t"/>
            </v:shape>
            <v:shape id="_x0000_s1295" style="position:absolute;left:8376;top:5750;width:1159;height:0" coordorigin="8376,5750" coordsize="1159,0" path="m8376,5750r1159,e" filled="f" strokeweight=".58pt">
              <v:path arrowok="t"/>
            </v:shape>
            <v:shape id="_x0000_s1294" style="position:absolute;left:9540;top:5009;width:0;height:746" coordorigin="9540,5009" coordsize="0,746" path="m9540,5755r,-746e" filled="f" strokeweight=".58pt">
              <v:path arrowok="t"/>
            </v:shape>
            <v:shape id="_x0000_s1293" style="position:absolute;left:9545;top:5750;width:1162;height:0" coordorigin="9545,5750" coordsize="1162,0" path="m9545,5750r1161,e" filled="f" strokeweight=".58pt">
              <v:path arrowok="t"/>
            </v:shape>
            <v:shape id="_x0000_s1292" style="position:absolute;left:10711;top:5009;width:0;height:746" coordorigin="10711,5009" coordsize="0,746" path="m10711,5755r,-746e" filled="f" strokeweight=".58pt">
              <v:path arrowok="t"/>
            </v:shape>
            <v:shape id="_x0000_s1291" style="position:absolute;left:10716;top:5750;width:758;height:0" coordorigin="10716,5750" coordsize="758,0" path="m10716,5750r758,e" filled="f" strokeweight=".58pt">
              <v:path arrowok="t"/>
            </v:shape>
            <v:shape id="_x0000_s1290" style="position:absolute;left:11479;top:3698;width:0;height:2057" coordorigin="11479,3698" coordsize="0,2057" path="m11479,5755r,-2057e" filled="f" strokeweight=".58pt">
              <v:path arrowok="t"/>
            </v:shape>
            <w10:wrap anchorx="page" anchory="page"/>
          </v:group>
        </w:pict>
      </w: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Pr="0041533D" w:rsidRDefault="001C58C1">
      <w:pPr>
        <w:spacing w:before="29"/>
        <w:ind w:left="200"/>
        <w:rPr>
          <w:b/>
          <w:sz w:val="24"/>
          <w:szCs w:val="24"/>
        </w:rPr>
      </w:pPr>
      <w:r w:rsidRPr="0041533D">
        <w:rPr>
          <w:b/>
          <w:sz w:val="24"/>
          <w:szCs w:val="24"/>
        </w:rPr>
        <w:t>Title of the AECC-4 : Introduction to Sanskrit Dramatic literature -2</w:t>
      </w:r>
    </w:p>
    <w:p w:rsidR="00F503F0" w:rsidRDefault="00F503F0">
      <w:pPr>
        <w:spacing w:before="5" w:line="160" w:lineRule="exact"/>
        <w:rPr>
          <w:sz w:val="16"/>
          <w:szCs w:val="16"/>
        </w:rPr>
      </w:pPr>
    </w:p>
    <w:p w:rsidR="00F503F0" w:rsidRDefault="00F503F0">
      <w:pPr>
        <w:spacing w:line="200" w:lineRule="exact"/>
      </w:pPr>
    </w:p>
    <w:p w:rsidR="00F503F0" w:rsidRDefault="001C58C1">
      <w:pPr>
        <w:ind w:left="4179" w:right="4236"/>
        <w:jc w:val="center"/>
        <w:rPr>
          <w:sz w:val="24"/>
          <w:szCs w:val="24"/>
        </w:rPr>
      </w:pPr>
      <w:r>
        <w:rPr>
          <w:sz w:val="24"/>
          <w:szCs w:val="24"/>
        </w:rPr>
        <w:t>Course Outcome (CO):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F503F0">
      <w:pPr>
        <w:spacing w:line="200" w:lineRule="exact"/>
      </w:pPr>
    </w:p>
    <w:p w:rsidR="00F503F0" w:rsidRDefault="001C58C1">
      <w:pPr>
        <w:ind w:left="200"/>
        <w:rPr>
          <w:sz w:val="24"/>
          <w:szCs w:val="24"/>
        </w:rPr>
      </w:pPr>
      <w:r>
        <w:rPr>
          <w:sz w:val="24"/>
          <w:szCs w:val="24"/>
        </w:rPr>
        <w:t>After completion of course 4, students will be able to: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560"/>
        <w:rPr>
          <w:sz w:val="22"/>
          <w:szCs w:val="22"/>
        </w:rPr>
      </w:pPr>
      <w:r>
        <w:rPr>
          <w:sz w:val="24"/>
          <w:szCs w:val="24"/>
        </w:rPr>
        <w:t xml:space="preserve">CO 1    : </w:t>
      </w:r>
      <w:r>
        <w:rPr>
          <w:sz w:val="22"/>
          <w:szCs w:val="22"/>
        </w:rPr>
        <w:t>To get knowledge about Drishyakavya.</w:t>
      </w:r>
    </w:p>
    <w:p w:rsidR="00F503F0" w:rsidRDefault="00F503F0">
      <w:pPr>
        <w:spacing w:before="4" w:line="140" w:lineRule="exact"/>
        <w:rPr>
          <w:sz w:val="15"/>
          <w:szCs w:val="15"/>
        </w:rPr>
      </w:pPr>
    </w:p>
    <w:p w:rsidR="00F503F0" w:rsidRDefault="001C58C1">
      <w:pPr>
        <w:ind w:left="560"/>
        <w:rPr>
          <w:sz w:val="22"/>
          <w:szCs w:val="22"/>
        </w:rPr>
      </w:pPr>
      <w:r>
        <w:rPr>
          <w:sz w:val="24"/>
          <w:szCs w:val="24"/>
        </w:rPr>
        <w:t xml:space="preserve">CO 2  : </w:t>
      </w:r>
      <w:r>
        <w:rPr>
          <w:sz w:val="22"/>
          <w:szCs w:val="22"/>
        </w:rPr>
        <w:t>To understand the socio-cultural history through ancient regional literature in Sanskrit Dramas.</w:t>
      </w:r>
    </w:p>
    <w:p w:rsidR="00F503F0" w:rsidRDefault="00F503F0">
      <w:pPr>
        <w:spacing w:before="6" w:line="140" w:lineRule="exact"/>
        <w:rPr>
          <w:sz w:val="15"/>
          <w:szCs w:val="15"/>
        </w:rPr>
      </w:pPr>
    </w:p>
    <w:p w:rsidR="00F503F0" w:rsidRDefault="001C58C1">
      <w:pPr>
        <w:spacing w:line="375" w:lineRule="auto"/>
        <w:ind w:left="1191" w:right="331" w:hanging="631"/>
        <w:rPr>
          <w:sz w:val="22"/>
          <w:szCs w:val="22"/>
        </w:rPr>
      </w:pPr>
      <w:r>
        <w:rPr>
          <w:sz w:val="24"/>
          <w:szCs w:val="24"/>
        </w:rPr>
        <w:t xml:space="preserve">CO 3  : </w:t>
      </w:r>
      <w:r>
        <w:rPr>
          <w:sz w:val="22"/>
          <w:szCs w:val="22"/>
        </w:rPr>
        <w:t>Students develop the reading skills in Sanskrit language to understand the gist of the story and passages</w:t>
      </w:r>
    </w:p>
    <w:p w:rsidR="000A36CF" w:rsidRDefault="00B90F77" w:rsidP="000A36CF">
      <w:pPr>
        <w:ind w:left="200"/>
        <w:rPr>
          <w:sz w:val="24"/>
          <w:szCs w:val="24"/>
        </w:rPr>
      </w:pPr>
      <w:r w:rsidRPr="00B90F77">
        <w:pict>
          <v:group id="_x0000_s1686" style="position:absolute;left:0;text-align:left;margin-left:30.05pt;margin-top:511.4pt;width:534.95pt;height:226.8pt;z-index:-251650048;mso-position-horizontal-relative:page;mso-position-vertical-relative:page" coordorigin="601,10573" coordsize="10699,4536">
            <v:shape id="_x0000_s1687" style="position:absolute;left:607;top:10584;width:10682;height:0" coordorigin="607,10584" coordsize="10682,0" path="m607,10584r10683,e" filled="f" strokeweight=".58pt">
              <v:path arrowok="t"/>
            </v:shape>
            <v:shape id="_x0000_s1688" style="position:absolute;left:612;top:10589;width:0;height:413" coordorigin="612,10589" coordsize="0,413" path="m612,11002r,-413e" filled="f" strokeweight=".58pt">
              <v:path arrowok="t"/>
            </v:shape>
            <v:shape id="_x0000_s1689" style="position:absolute;left:9360;top:10589;width:0;height:413" coordorigin="9360,10589" coordsize="0,413" path="m9360,11002r,-413e" filled="f" strokeweight=".58pt">
              <v:path arrowok="t"/>
            </v:shape>
            <v:shape id="_x0000_s1690" style="position:absolute;left:607;top:11006;width:10682;height:0" coordorigin="607,11006" coordsize="10682,0" path="m607,11006r10683,e" filled="f" strokeweight=".58pt">
              <v:path arrowok="t"/>
            </v:shape>
            <v:shape id="_x0000_s1691" style="position:absolute;left:612;top:11011;width:0;height:415" coordorigin="612,11011" coordsize="0,415" path="m612,11426r,-415e" filled="f" strokeweight=".58pt">
              <v:path arrowok="t"/>
            </v:shape>
            <v:shape id="_x0000_s1692" style="position:absolute;left:9360;top:11011;width:0;height:415" coordorigin="9360,11011" coordsize="0,415" path="m9360,11426r,-415e" filled="f" strokeweight=".58pt">
              <v:path arrowok="t"/>
            </v:shape>
            <v:shape id="_x0000_s1693" style="position:absolute;left:607;top:11431;width:10682;height:0" coordorigin="607,11431" coordsize="10682,0" path="m607,11431r10683,e" filled="f" strokeweight=".58pt">
              <v:path arrowok="t"/>
            </v:shape>
            <v:shape id="_x0000_s1694" style="position:absolute;left:612;top:11436;width:0;height:821" coordorigin="612,11436" coordsize="0,821" path="m612,12257r,-821e" filled="f" strokeweight=".58pt">
              <v:path arrowok="t"/>
            </v:shape>
            <v:shape id="_x0000_s1695" style="position:absolute;left:9360;top:11436;width:0;height:821" coordorigin="9360,11436" coordsize="0,821" path="m9360,12257r,-821e" filled="f" strokeweight=".58pt">
              <v:path arrowok="t"/>
            </v:shape>
            <v:shape id="_x0000_s1696" style="position:absolute;left:607;top:12262;width:10682;height:0" coordorigin="607,12262" coordsize="10682,0" path="m607,12262r10683,e" filled="f" strokeweight=".58pt">
              <v:path arrowok="t"/>
            </v:shape>
            <v:shape id="_x0000_s1697" style="position:absolute;left:612;top:12266;width:0;height:442" coordorigin="612,12266" coordsize="0,442" path="m612,12708r,-442e" filled="f" strokeweight=".58pt">
              <v:path arrowok="t"/>
            </v:shape>
            <v:shape id="_x0000_s1698" style="position:absolute;left:9360;top:12266;width:0;height:442" coordorigin="9360,12266" coordsize="0,442" path="m9360,12708r,-442e" filled="f" strokeweight=".58pt">
              <v:path arrowok="t"/>
            </v:shape>
            <v:shape id="_x0000_s1699" style="position:absolute;left:607;top:12713;width:10682;height:0" coordorigin="607,12713" coordsize="10682,0" path="m607,12713r10683,e" filled="f" strokeweight=".58pt">
              <v:path arrowok="t"/>
            </v:shape>
            <v:shape id="_x0000_s1700" style="position:absolute;left:612;top:12718;width:0;height:1301" coordorigin="612,12718" coordsize="0,1301" path="m612,14018r,-1300e" filled="f" strokeweight=".58pt">
              <v:path arrowok="t"/>
            </v:shape>
            <v:shape id="_x0000_s1701" style="position:absolute;left:9360;top:12718;width:0;height:1301" coordorigin="9360,12718" coordsize="0,1301" path="m9360,14018r,-1300e" filled="f" strokeweight=".58pt">
              <v:path arrowok="t"/>
            </v:shape>
            <v:shape id="_x0000_s1702" style="position:absolute;left:607;top:14023;width:10682;height:0" coordorigin="607,14023" coordsize="10682,0" path="m607,14023r10683,e" filled="f" strokeweight=".58pt">
              <v:path arrowok="t"/>
            </v:shape>
            <v:shape id="_x0000_s1703" style="position:absolute;left:612;top:14028;width:0;height:415" coordorigin="612,14028" coordsize="0,415" path="m612,14443r,-415e" filled="f" strokeweight=".58pt">
              <v:path arrowok="t"/>
            </v:shape>
            <v:shape id="_x0000_s1704" style="position:absolute;left:9360;top:14028;width:0;height:415" coordorigin="9360,14028" coordsize="0,415" path="m9360,14443r,-415e" filled="f" strokeweight=".58pt">
              <v:path arrowok="t"/>
            </v:shape>
            <v:shape id="_x0000_s1705" style="position:absolute;left:607;top:14448;width:10682;height:0" coordorigin="607,14448" coordsize="10682,0" path="m607,14448r10683,e" filled="f" strokeweight=".58pt">
              <v:path arrowok="t"/>
            </v:shape>
            <v:shape id="_x0000_s1706" style="position:absolute;left:612;top:14453;width:0;height:650" coordorigin="612,14453" coordsize="0,650" path="m612,15103r,-650e" filled="f" strokeweight=".58pt">
              <v:path arrowok="t"/>
            </v:shape>
            <v:shape id="_x0000_s1707" style="position:absolute;left:607;top:15098;width:8748;height:0" coordorigin="607,15098" coordsize="8748,0" path="m607,15098r8748,e" filled="f" strokeweight=".58pt">
              <v:path arrowok="t"/>
            </v:shape>
            <v:shape id="_x0000_s1708" style="position:absolute;left:9360;top:14453;width:0;height:650" coordorigin="9360,14453" coordsize="0,650" path="m9360,15103r,-650e" filled="f" strokeweight=".58pt">
              <v:path arrowok="t"/>
            </v:shape>
            <v:shape id="_x0000_s1709" style="position:absolute;left:9365;top:15098;width:1925;height:0" coordorigin="9365,15098" coordsize="1925,0" path="m9365,15098r1925,e" filled="f" strokeweight=".58pt">
              <v:path arrowok="t"/>
            </v:shape>
            <v:shape id="_x0000_s1710" style="position:absolute;left:11294;top:10579;width:0;height:4524" coordorigin="11294,10579" coordsize="0,4524" path="m11294,15103r,-4524e" filled="f" strokeweight=".58pt">
              <v:path arrowok="t"/>
            </v:shape>
            <w10:wrap anchorx="page" anchory="page"/>
          </v:group>
        </w:pict>
      </w:r>
    </w:p>
    <w:p w:rsidR="000A36CF" w:rsidRDefault="000A36CF" w:rsidP="000A36CF">
      <w:pPr>
        <w:ind w:left="200"/>
        <w:rPr>
          <w:sz w:val="24"/>
          <w:szCs w:val="24"/>
        </w:rPr>
      </w:pPr>
      <w:r w:rsidRPr="0041533D">
        <w:rPr>
          <w:b/>
          <w:sz w:val="24"/>
          <w:szCs w:val="24"/>
        </w:rPr>
        <w:t>Syllabus- AECC 4</w:t>
      </w:r>
      <w:r>
        <w:rPr>
          <w:sz w:val="24"/>
          <w:szCs w:val="24"/>
        </w:rPr>
        <w:t xml:space="preserve"> : </w:t>
      </w:r>
      <w:r w:rsidRPr="00E024D0">
        <w:rPr>
          <w:b/>
          <w:sz w:val="22"/>
          <w:szCs w:val="22"/>
        </w:rPr>
        <w:t xml:space="preserve">Study of Sanskrit Drama Literature                                                                 </w:t>
      </w:r>
      <w:r>
        <w:rPr>
          <w:sz w:val="24"/>
          <w:szCs w:val="24"/>
        </w:rPr>
        <w:t>Total Hrs: 42</w:t>
      </w:r>
    </w:p>
    <w:p w:rsidR="000A36CF" w:rsidRDefault="000A36CF" w:rsidP="000A36CF">
      <w:pPr>
        <w:spacing w:before="6" w:line="140" w:lineRule="exact"/>
        <w:rPr>
          <w:sz w:val="14"/>
          <w:szCs w:val="14"/>
        </w:rPr>
      </w:pPr>
    </w:p>
    <w:p w:rsidR="000A36CF" w:rsidRDefault="000A36CF" w:rsidP="000A36CF">
      <w:pPr>
        <w:ind w:left="200"/>
        <w:rPr>
          <w:sz w:val="24"/>
          <w:szCs w:val="24"/>
        </w:rPr>
      </w:pPr>
      <w:r w:rsidRPr="006F09B5">
        <w:rPr>
          <w:b/>
          <w:sz w:val="24"/>
          <w:szCs w:val="24"/>
        </w:rPr>
        <w:t>Unit-I</w:t>
      </w:r>
      <w:r>
        <w:rPr>
          <w:sz w:val="24"/>
          <w:szCs w:val="24"/>
        </w:rPr>
        <w:t xml:space="preserve"> - </w:t>
      </w:r>
      <w:r w:rsidRPr="00E024D0">
        <w:rPr>
          <w:b/>
          <w:sz w:val="22"/>
          <w:szCs w:val="22"/>
        </w:rPr>
        <w:t xml:space="preserve">Introduction to Sanskrit Dramas                                                                                                   </w:t>
      </w:r>
      <w:r>
        <w:rPr>
          <w:sz w:val="24"/>
          <w:szCs w:val="24"/>
        </w:rPr>
        <w:t>7 hrs</w:t>
      </w:r>
    </w:p>
    <w:p w:rsidR="000A36CF" w:rsidRDefault="000A36CF" w:rsidP="000A36CF">
      <w:pPr>
        <w:spacing w:before="5" w:line="140" w:lineRule="exact"/>
        <w:rPr>
          <w:sz w:val="15"/>
          <w:szCs w:val="15"/>
        </w:rPr>
      </w:pPr>
    </w:p>
    <w:p w:rsidR="000A36CF" w:rsidRDefault="000A36CF" w:rsidP="000A36CF">
      <w:pPr>
        <w:spacing w:line="389" w:lineRule="auto"/>
        <w:ind w:left="200" w:right="2153"/>
        <w:rPr>
          <w:sz w:val="22"/>
          <w:szCs w:val="22"/>
        </w:rPr>
      </w:pPr>
      <w:r>
        <w:rPr>
          <w:sz w:val="22"/>
          <w:szCs w:val="22"/>
        </w:rPr>
        <w:t>Introduction to classical Sanskrit literature with special reference to Sanskrit Dramas and its lakshanas, Important Dramas and Poets.</w:t>
      </w:r>
    </w:p>
    <w:p w:rsidR="0041533D" w:rsidRDefault="0041533D" w:rsidP="000A36CF">
      <w:pPr>
        <w:spacing w:before="11" w:line="280" w:lineRule="exact"/>
        <w:ind w:left="200"/>
        <w:rPr>
          <w:position w:val="-1"/>
          <w:sz w:val="24"/>
          <w:szCs w:val="24"/>
        </w:rPr>
      </w:pPr>
    </w:p>
    <w:p w:rsidR="0041533D" w:rsidRDefault="0041533D" w:rsidP="000A36CF">
      <w:pPr>
        <w:spacing w:before="11" w:line="280" w:lineRule="exact"/>
        <w:ind w:left="200"/>
        <w:rPr>
          <w:position w:val="-1"/>
          <w:sz w:val="24"/>
          <w:szCs w:val="24"/>
        </w:rPr>
      </w:pPr>
    </w:p>
    <w:p w:rsidR="000A36CF" w:rsidRDefault="000A36CF" w:rsidP="000A36CF">
      <w:pPr>
        <w:spacing w:before="11" w:line="280" w:lineRule="exact"/>
        <w:ind w:left="200"/>
        <w:rPr>
          <w:sz w:val="24"/>
          <w:szCs w:val="24"/>
        </w:rPr>
      </w:pPr>
      <w:r w:rsidRPr="006F09B5">
        <w:rPr>
          <w:b/>
          <w:position w:val="-1"/>
          <w:sz w:val="24"/>
          <w:szCs w:val="24"/>
        </w:rPr>
        <w:t>Unit-II</w:t>
      </w:r>
      <w:r>
        <w:rPr>
          <w:position w:val="-1"/>
          <w:sz w:val="24"/>
          <w:szCs w:val="24"/>
        </w:rPr>
        <w:t xml:space="preserve"> </w:t>
      </w:r>
      <w:r w:rsidRPr="000624E0">
        <w:rPr>
          <w:b/>
          <w:position w:val="-1"/>
          <w:sz w:val="22"/>
          <w:szCs w:val="22"/>
        </w:rPr>
        <w:t xml:space="preserve">–    </w:t>
      </w:r>
      <w:r>
        <w:rPr>
          <w:rFonts w:ascii="Arial Unicode MS" w:eastAsia="Arial Unicode MS" w:hAnsi="Arial Unicode MS" w:cs="Arial Unicode MS"/>
          <w:b/>
          <w:position w:val="-1"/>
          <w:sz w:val="22"/>
          <w:szCs w:val="22"/>
        </w:rPr>
        <w:t>Uru Bhangam</w:t>
      </w:r>
      <w:r w:rsidRPr="000624E0">
        <w:rPr>
          <w:rFonts w:ascii="Arial Unicode MS" w:eastAsia="Arial Unicode MS" w:hAnsi="Arial Unicode MS" w:cs="Arial Unicode MS"/>
          <w:b/>
          <w:position w:val="-1"/>
          <w:sz w:val="22"/>
          <w:szCs w:val="22"/>
        </w:rPr>
        <w:t xml:space="preserve"> </w:t>
      </w:r>
      <w:r w:rsidRPr="000624E0">
        <w:rPr>
          <w:b/>
          <w:position w:val="-1"/>
          <w:sz w:val="22"/>
          <w:szCs w:val="22"/>
        </w:rPr>
        <w:t xml:space="preserve">of Bhasa                                                                                                  </w:t>
      </w:r>
      <w:r>
        <w:rPr>
          <w:sz w:val="24"/>
          <w:szCs w:val="24"/>
        </w:rPr>
        <w:t>25 hrs</w:t>
      </w:r>
    </w:p>
    <w:p w:rsidR="000A36CF" w:rsidRDefault="000A36CF" w:rsidP="000A36CF">
      <w:pPr>
        <w:spacing w:before="7" w:line="160" w:lineRule="exact"/>
        <w:rPr>
          <w:sz w:val="16"/>
          <w:szCs w:val="16"/>
        </w:rPr>
      </w:pPr>
    </w:p>
    <w:p w:rsidR="000A36CF" w:rsidRDefault="000A36CF" w:rsidP="000A36CF">
      <w:pPr>
        <w:spacing w:before="29"/>
        <w:ind w:left="200" w:right="215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Prescribed   Text   :      </w:t>
      </w:r>
      <w:r w:rsidRPr="000A36CF">
        <w:rPr>
          <w:rFonts w:ascii="Arial Unicode MS" w:eastAsia="Arial Unicode MS" w:hAnsi="Arial Unicode MS" w:cs="Arial Unicode MS"/>
          <w:position w:val="-1"/>
          <w:sz w:val="22"/>
          <w:szCs w:val="22"/>
        </w:rPr>
        <w:t>Uru Bhangam</w:t>
      </w:r>
      <w:r w:rsidRPr="000624E0">
        <w:rPr>
          <w:rFonts w:ascii="Arial Unicode MS" w:eastAsia="Arial Unicode MS" w:hAnsi="Arial Unicode MS" w:cs="Arial Unicode MS"/>
          <w:b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 Bhasa</w:t>
      </w:r>
      <w:r>
        <w:rPr>
          <w:sz w:val="22"/>
          <w:szCs w:val="22"/>
        </w:rPr>
        <w:t xml:space="preserve"> -Introduction   to   Author   and   Text. Appropriateness   of   title,   Background   of   given   contents.   Grammatical   analysis, meaning/translation, Explanation and poetic excellence and Plot.</w:t>
      </w:r>
    </w:p>
    <w:p w:rsidR="000A36CF" w:rsidRDefault="000A36CF" w:rsidP="000A36CF">
      <w:pPr>
        <w:spacing w:line="240" w:lineRule="exact"/>
        <w:ind w:left="200" w:right="781"/>
        <w:jc w:val="both"/>
        <w:rPr>
          <w:sz w:val="24"/>
          <w:szCs w:val="24"/>
        </w:rPr>
      </w:pPr>
    </w:p>
    <w:p w:rsidR="000A36CF" w:rsidRDefault="000A36CF" w:rsidP="000A36CF">
      <w:pPr>
        <w:spacing w:line="240" w:lineRule="exact"/>
        <w:ind w:left="200" w:right="781"/>
        <w:jc w:val="both"/>
        <w:rPr>
          <w:sz w:val="24"/>
          <w:szCs w:val="24"/>
        </w:rPr>
      </w:pPr>
    </w:p>
    <w:p w:rsidR="000A36CF" w:rsidRDefault="000A36CF" w:rsidP="000A36CF">
      <w:pPr>
        <w:spacing w:line="240" w:lineRule="exact"/>
        <w:ind w:left="200" w:right="781"/>
        <w:jc w:val="both"/>
        <w:rPr>
          <w:sz w:val="24"/>
          <w:szCs w:val="24"/>
        </w:rPr>
      </w:pPr>
      <w:r w:rsidRPr="006F09B5">
        <w:rPr>
          <w:b/>
          <w:sz w:val="24"/>
          <w:szCs w:val="24"/>
        </w:rPr>
        <w:t>Unit-III</w:t>
      </w:r>
      <w:r>
        <w:rPr>
          <w:sz w:val="24"/>
          <w:szCs w:val="24"/>
        </w:rPr>
        <w:t xml:space="preserve"> - </w:t>
      </w:r>
      <w:r w:rsidRPr="00E024D0">
        <w:rPr>
          <w:b/>
          <w:sz w:val="22"/>
          <w:szCs w:val="22"/>
        </w:rPr>
        <w:t xml:space="preserve">Grammar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>
        <w:rPr>
          <w:sz w:val="24"/>
          <w:szCs w:val="24"/>
        </w:rPr>
        <w:t>10 hrs</w:t>
      </w:r>
    </w:p>
    <w:p w:rsidR="000A36CF" w:rsidRDefault="000A36CF" w:rsidP="000A36CF">
      <w:pPr>
        <w:spacing w:before="8" w:line="180" w:lineRule="exact"/>
        <w:rPr>
          <w:sz w:val="19"/>
          <w:szCs w:val="19"/>
        </w:rPr>
      </w:pPr>
    </w:p>
    <w:p w:rsidR="00533493" w:rsidRDefault="00533493" w:rsidP="00533493">
      <w:pPr>
        <w:ind w:left="200" w:right="2030"/>
        <w:rPr>
          <w:rFonts w:ascii="Arial Unicode MS" w:eastAsia="Arial Unicode MS" w:hAnsi="Arial Unicode MS" w:cs="Arial Unicode MS"/>
          <w:sz w:val="22"/>
          <w:szCs w:val="22"/>
        </w:rPr>
        <w:sectPr w:rsidR="00533493">
          <w:type w:val="continuous"/>
          <w:pgSz w:w="11920" w:h="16840"/>
          <w:pgMar w:top="1560" w:right="460" w:bottom="280" w:left="520" w:header="720" w:footer="720" w:gutter="0"/>
          <w:cols w:space="720"/>
        </w:sectPr>
      </w:pPr>
      <w:r>
        <w:rPr>
          <w:rFonts w:ascii="Arial Unicode MS" w:eastAsia="Arial Unicode MS" w:hAnsi="Arial Unicode MS" w:cs="Arial Unicode MS"/>
          <w:sz w:val="22"/>
          <w:szCs w:val="22"/>
        </w:rPr>
        <w:t>Prayoga parivartanam Shuddhashuddhi vivekam cha</w:t>
      </w:r>
    </w:p>
    <w:p w:rsidR="000A36CF" w:rsidRDefault="000A36CF">
      <w:pPr>
        <w:spacing w:before="29"/>
        <w:ind w:left="100"/>
        <w:rPr>
          <w:sz w:val="24"/>
          <w:szCs w:val="24"/>
        </w:rPr>
      </w:pPr>
    </w:p>
    <w:p w:rsidR="000A36CF" w:rsidRDefault="000A36CF">
      <w:pPr>
        <w:spacing w:before="29"/>
        <w:ind w:left="100"/>
        <w:rPr>
          <w:sz w:val="24"/>
          <w:szCs w:val="24"/>
        </w:rPr>
      </w:pPr>
    </w:p>
    <w:p w:rsidR="000A36CF" w:rsidRDefault="000A36CF">
      <w:pPr>
        <w:spacing w:before="29"/>
        <w:ind w:left="100"/>
        <w:rPr>
          <w:sz w:val="24"/>
          <w:szCs w:val="24"/>
        </w:rPr>
      </w:pPr>
    </w:p>
    <w:p w:rsidR="00533493" w:rsidRDefault="00533493">
      <w:pPr>
        <w:spacing w:before="29"/>
        <w:ind w:left="100"/>
        <w:rPr>
          <w:sz w:val="24"/>
          <w:szCs w:val="24"/>
        </w:rPr>
      </w:pPr>
    </w:p>
    <w:p w:rsidR="00F503F0" w:rsidRDefault="001C58C1" w:rsidP="006F09B5">
      <w:pPr>
        <w:spacing w:before="29"/>
        <w:ind w:left="100"/>
        <w:jc w:val="center"/>
        <w:rPr>
          <w:b/>
          <w:sz w:val="32"/>
          <w:szCs w:val="32"/>
        </w:rPr>
      </w:pPr>
      <w:r w:rsidRPr="006F09B5">
        <w:rPr>
          <w:b/>
          <w:sz w:val="32"/>
          <w:szCs w:val="32"/>
        </w:rPr>
        <w:t>Books recommended:</w:t>
      </w:r>
    </w:p>
    <w:p w:rsidR="00983556" w:rsidRDefault="00983556" w:rsidP="006F09B5">
      <w:pPr>
        <w:spacing w:before="29"/>
        <w:ind w:left="100"/>
        <w:jc w:val="center"/>
        <w:rPr>
          <w:b/>
          <w:sz w:val="32"/>
          <w:szCs w:val="32"/>
        </w:rPr>
      </w:pPr>
    </w:p>
    <w:p w:rsidR="00983556" w:rsidRPr="00983556" w:rsidRDefault="00983556" w:rsidP="00983556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983556">
        <w:rPr>
          <w:rFonts w:ascii="Times New Roman" w:hAnsi="Times New Roman" w:cs="Times New Roman"/>
          <w:sz w:val="28"/>
          <w:szCs w:val="28"/>
        </w:rPr>
        <w:t xml:space="preserve"> Bhasanatakachakra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98355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(Mahakavi </w:t>
      </w:r>
      <w:r w:rsidRPr="00983556">
        <w:rPr>
          <w:rFonts w:ascii="Times New Roman" w:hAnsi="Times New Roman" w:cs="Times New Roman"/>
          <w:sz w:val="28"/>
          <w:szCs w:val="28"/>
        </w:rPr>
        <w:t>Bhasa</w:t>
      </w:r>
      <w:r>
        <w:rPr>
          <w:rFonts w:ascii="Times New Roman" w:hAnsi="Times New Roman" w:cs="Times New Roman"/>
          <w:sz w:val="28"/>
          <w:szCs w:val="28"/>
        </w:rPr>
        <w:t xml:space="preserve"> krita</w:t>
      </w:r>
      <w:r w:rsidRPr="009835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U</w:t>
      </w:r>
      <w:r w:rsidRPr="00983556">
        <w:rPr>
          <w:rFonts w:ascii="Times New Roman" w:hAnsi="Times New Roman" w:cs="Times New Roman"/>
          <w:sz w:val="28"/>
          <w:szCs w:val="28"/>
        </w:rPr>
        <w:t>rubhangam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83556">
        <w:rPr>
          <w:rFonts w:ascii="Times New Roman" w:hAnsi="Times New Roman" w:cs="Times New Roman"/>
          <w:sz w:val="28"/>
          <w:szCs w:val="28"/>
        </w:rPr>
        <w:t xml:space="preserve"> Chow</w:t>
      </w:r>
      <w:r>
        <w:rPr>
          <w:rFonts w:ascii="Times New Roman" w:hAnsi="Times New Roman" w:cs="Times New Roman"/>
          <w:sz w:val="28"/>
          <w:szCs w:val="28"/>
        </w:rPr>
        <w:t>k</w:t>
      </w:r>
      <w:r w:rsidRPr="00983556">
        <w:rPr>
          <w:rFonts w:ascii="Times New Roman" w:hAnsi="Times New Roman" w:cs="Times New Roman"/>
          <w:sz w:val="28"/>
          <w:szCs w:val="28"/>
        </w:rPr>
        <w:t>hamba Sanskrit Series Office – Varanasi.</w:t>
      </w:r>
    </w:p>
    <w:p w:rsidR="00983556" w:rsidRDefault="00983556" w:rsidP="006F09B5">
      <w:pPr>
        <w:spacing w:before="29"/>
        <w:ind w:left="100"/>
        <w:jc w:val="center"/>
        <w:rPr>
          <w:b/>
          <w:sz w:val="32"/>
          <w:szCs w:val="32"/>
        </w:rPr>
      </w:pPr>
    </w:p>
    <w:p w:rsidR="006F09B5" w:rsidRPr="00983556" w:rsidRDefault="00983556" w:rsidP="00983556">
      <w:pPr>
        <w:spacing w:line="360" w:lineRule="auto"/>
        <w:ind w:left="705"/>
        <w:rPr>
          <w:sz w:val="28"/>
          <w:szCs w:val="28"/>
        </w:rPr>
      </w:pPr>
      <w:r>
        <w:rPr>
          <w:sz w:val="28"/>
          <w:szCs w:val="28"/>
        </w:rPr>
        <w:t>2)</w:t>
      </w:r>
      <w:r w:rsidR="006F09B5" w:rsidRPr="00983556">
        <w:rPr>
          <w:sz w:val="28"/>
          <w:szCs w:val="28"/>
        </w:rPr>
        <w:t xml:space="preserve">Blossoms of Sanskrit Literature (English)- Arkanath Chaudhary, New Bharateeya Book Corporation </w:t>
      </w:r>
    </w:p>
    <w:p w:rsidR="006F09B5" w:rsidRPr="00983556" w:rsidRDefault="00983556" w:rsidP="00983556">
      <w:pPr>
        <w:spacing w:line="360" w:lineRule="auto"/>
        <w:ind w:left="705"/>
        <w:rPr>
          <w:sz w:val="28"/>
          <w:szCs w:val="28"/>
        </w:rPr>
      </w:pPr>
      <w:r>
        <w:rPr>
          <w:sz w:val="28"/>
          <w:szCs w:val="28"/>
        </w:rPr>
        <w:t>3)</w:t>
      </w:r>
      <w:r w:rsidR="006F09B5" w:rsidRPr="00983556">
        <w:rPr>
          <w:sz w:val="28"/>
          <w:szCs w:val="28"/>
        </w:rPr>
        <w:t>Samsrkrita Sahitya ka Itihasa ( Hindi)- Shashi Tivari- New Bharateeya Book Corporation, New Delhi</w:t>
      </w:r>
    </w:p>
    <w:p w:rsidR="006F09B5" w:rsidRPr="00983556" w:rsidRDefault="00983556" w:rsidP="00983556">
      <w:pPr>
        <w:spacing w:line="360" w:lineRule="auto"/>
        <w:ind w:left="705"/>
        <w:rPr>
          <w:sz w:val="28"/>
          <w:szCs w:val="28"/>
        </w:rPr>
      </w:pPr>
      <w:r>
        <w:rPr>
          <w:sz w:val="28"/>
          <w:szCs w:val="28"/>
        </w:rPr>
        <w:t>4)</w:t>
      </w:r>
      <w:r w:rsidR="006F09B5" w:rsidRPr="00983556">
        <w:rPr>
          <w:sz w:val="28"/>
          <w:szCs w:val="28"/>
        </w:rPr>
        <w:t>Samskrita Sahitya Itihasa(Kannada): Mula Lekhaka: Acharya Baladeva Upadhyaya, Anuvada: S. Ramachandra Shastri - Prasaranga, Bangalore University, Bangalore</w:t>
      </w:r>
    </w:p>
    <w:p w:rsidR="006F09B5" w:rsidRPr="00983556" w:rsidRDefault="00983556" w:rsidP="00983556">
      <w:pPr>
        <w:spacing w:line="360" w:lineRule="auto"/>
        <w:ind w:left="705"/>
        <w:rPr>
          <w:sz w:val="28"/>
          <w:szCs w:val="28"/>
        </w:rPr>
      </w:pPr>
      <w:r>
        <w:rPr>
          <w:sz w:val="28"/>
          <w:szCs w:val="28"/>
        </w:rPr>
        <w:t>5)</w:t>
      </w:r>
      <w:r w:rsidR="006F09B5" w:rsidRPr="00983556">
        <w:rPr>
          <w:sz w:val="28"/>
          <w:szCs w:val="28"/>
        </w:rPr>
        <w:t>Samskrita Vyakarana Surabhih(Sanskrit) – Dr. V.B. Joshi, Mahati Prakashana Dharwad-8</w:t>
      </w:r>
    </w:p>
    <w:p w:rsidR="006F09B5" w:rsidRPr="00983556" w:rsidRDefault="00983556" w:rsidP="00983556">
      <w:pPr>
        <w:spacing w:line="360" w:lineRule="auto"/>
        <w:ind w:left="705"/>
        <w:rPr>
          <w:sz w:val="28"/>
          <w:szCs w:val="28"/>
        </w:rPr>
      </w:pPr>
      <w:r>
        <w:rPr>
          <w:sz w:val="28"/>
          <w:szCs w:val="28"/>
        </w:rPr>
        <w:t>6)</w:t>
      </w:r>
      <w:r w:rsidR="006F09B5" w:rsidRPr="00983556">
        <w:rPr>
          <w:sz w:val="28"/>
          <w:szCs w:val="28"/>
        </w:rPr>
        <w:t>Sarala Samskrita Vyakarana(Kannada) – Dr. C. S Naykar, Medha publishers, Dharwad-7</w:t>
      </w:r>
    </w:p>
    <w:p w:rsidR="006F09B5" w:rsidRPr="00983556" w:rsidRDefault="00983556" w:rsidP="00983556">
      <w:pPr>
        <w:spacing w:line="360" w:lineRule="auto"/>
        <w:ind w:left="705"/>
        <w:rPr>
          <w:sz w:val="28"/>
          <w:szCs w:val="28"/>
        </w:rPr>
      </w:pPr>
      <w:r>
        <w:rPr>
          <w:sz w:val="28"/>
          <w:szCs w:val="28"/>
        </w:rPr>
        <w:t>7)</w:t>
      </w:r>
      <w:r w:rsidR="006F09B5" w:rsidRPr="00983556">
        <w:rPr>
          <w:sz w:val="28"/>
          <w:szCs w:val="28"/>
        </w:rPr>
        <w:t>Subodha Samskrita Vyakarana(Kannada)- Dr. D. N. Shanabhaga,Bharata book depot, Dharwad</w:t>
      </w:r>
    </w:p>
    <w:p w:rsidR="006F09B5" w:rsidRPr="006F09B5" w:rsidRDefault="006F09B5" w:rsidP="006F09B5">
      <w:pPr>
        <w:spacing w:before="29"/>
        <w:ind w:left="100"/>
        <w:jc w:val="center"/>
        <w:rPr>
          <w:b/>
          <w:sz w:val="32"/>
          <w:szCs w:val="32"/>
        </w:rPr>
      </w:pPr>
    </w:p>
    <w:p w:rsidR="00F503F0" w:rsidRDefault="00F503F0">
      <w:pPr>
        <w:spacing w:before="7" w:line="280" w:lineRule="exact"/>
        <w:rPr>
          <w:sz w:val="28"/>
          <w:szCs w:val="28"/>
        </w:rPr>
      </w:pPr>
    </w:p>
    <w:p w:rsidR="00F503F0" w:rsidRDefault="001C58C1">
      <w:pPr>
        <w:ind w:left="460"/>
        <w:rPr>
          <w:sz w:val="22"/>
          <w:szCs w:val="22"/>
        </w:rPr>
      </w:pPr>
      <w:r>
        <w:rPr>
          <w:sz w:val="22"/>
          <w:szCs w:val="22"/>
        </w:rPr>
        <w:t xml:space="preserve">1.        </w:t>
      </w:r>
    </w:p>
    <w:p w:rsidR="00F503F0" w:rsidRDefault="00F503F0">
      <w:pPr>
        <w:spacing w:before="11" w:line="240" w:lineRule="exact"/>
        <w:rPr>
          <w:sz w:val="24"/>
          <w:szCs w:val="24"/>
        </w:rPr>
      </w:pPr>
    </w:p>
    <w:p w:rsidR="00F503F0" w:rsidRDefault="001C58C1" w:rsidP="00983556">
      <w:pPr>
        <w:ind w:left="460"/>
        <w:rPr>
          <w:sz w:val="22"/>
          <w:szCs w:val="22"/>
        </w:rPr>
        <w:sectPr w:rsidR="00F503F0" w:rsidSect="000A36CF">
          <w:type w:val="continuous"/>
          <w:pgSz w:w="11920" w:h="16840"/>
          <w:pgMar w:top="1560" w:right="600" w:bottom="280" w:left="620" w:header="0" w:footer="851" w:gutter="0"/>
          <w:cols w:space="720"/>
        </w:sectPr>
      </w:pPr>
      <w:r>
        <w:rPr>
          <w:sz w:val="22"/>
          <w:szCs w:val="22"/>
        </w:rPr>
        <w:t>3</w:t>
      </w:r>
    </w:p>
    <w:p w:rsidR="00F503F0" w:rsidRDefault="00F503F0">
      <w:pPr>
        <w:spacing w:before="7" w:line="160" w:lineRule="exact"/>
        <w:rPr>
          <w:sz w:val="16"/>
          <w:szCs w:val="16"/>
        </w:rPr>
      </w:pPr>
    </w:p>
    <w:p w:rsidR="00F503F0" w:rsidRDefault="00F503F0" w:rsidP="00983556">
      <w:pPr>
        <w:ind w:left="460" w:right="-53"/>
        <w:rPr>
          <w:sz w:val="22"/>
          <w:szCs w:val="22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2601" w:space="116"/>
            <w:col w:w="7983"/>
          </w:cols>
        </w:sectPr>
      </w:pPr>
    </w:p>
    <w:p w:rsidR="00F503F0" w:rsidRDefault="001C58C1">
      <w:pPr>
        <w:spacing w:before="68"/>
        <w:ind w:left="955" w:right="975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Details of Formative assessment (IA) for AECC : 40% weight age for total marks</w:t>
      </w:r>
    </w:p>
    <w:p w:rsidR="00F503F0" w:rsidRDefault="00F503F0">
      <w:pPr>
        <w:spacing w:before="8" w:line="160" w:lineRule="exact"/>
        <w:rPr>
          <w:sz w:val="17"/>
          <w:szCs w:val="17"/>
        </w:rPr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1C58C1">
      <w:pPr>
        <w:spacing w:line="375" w:lineRule="auto"/>
        <w:ind w:left="1048" w:right="1294" w:hanging="290"/>
        <w:rPr>
          <w:sz w:val="24"/>
          <w:szCs w:val="24"/>
        </w:rPr>
      </w:pPr>
      <w:r>
        <w:rPr>
          <w:sz w:val="24"/>
          <w:szCs w:val="24"/>
        </w:rPr>
        <w:t>Type of Assessment                                 Weight age                                          Duration Written test-1                                           10%                                                    1 hr Written test-2                                           10%                                                    1 hr</w:t>
      </w:r>
    </w:p>
    <w:p w:rsidR="00F503F0" w:rsidRDefault="001C58C1">
      <w:pPr>
        <w:spacing w:before="6" w:line="260" w:lineRule="exact"/>
        <w:ind w:left="1308" w:right="1179"/>
        <w:jc w:val="center"/>
        <w:rPr>
          <w:sz w:val="24"/>
          <w:szCs w:val="24"/>
        </w:rPr>
        <w:sectPr w:rsidR="00F503F0">
          <w:pgSz w:w="11920" w:h="16840"/>
          <w:pgMar w:top="1060" w:right="600" w:bottom="280" w:left="620" w:header="0" w:footer="851" w:gutter="0"/>
          <w:cols w:space="720"/>
        </w:sectPr>
      </w:pPr>
      <w:r>
        <w:rPr>
          <w:position w:val="-1"/>
          <w:sz w:val="24"/>
          <w:szCs w:val="24"/>
        </w:rPr>
        <w:t>Seminar                                                10%                                              10 minutes</w:t>
      </w:r>
    </w:p>
    <w:p w:rsidR="00F503F0" w:rsidRDefault="001C58C1">
      <w:pPr>
        <w:spacing w:before="17" w:line="420" w:lineRule="atLeast"/>
        <w:ind w:left="249" w:right="-41" w:hanging="108"/>
        <w:rPr>
          <w:sz w:val="24"/>
          <w:szCs w:val="24"/>
        </w:rPr>
      </w:pPr>
      <w:r>
        <w:rPr>
          <w:sz w:val="24"/>
          <w:szCs w:val="24"/>
        </w:rPr>
        <w:lastRenderedPageBreak/>
        <w:t>Case study / Assignment / Field work / Project work/ Activity</w:t>
      </w:r>
    </w:p>
    <w:p w:rsidR="00F503F0" w:rsidRDefault="001C58C1">
      <w:pPr>
        <w:spacing w:before="1" w:line="160" w:lineRule="exact"/>
        <w:rPr>
          <w:sz w:val="16"/>
          <w:szCs w:val="16"/>
        </w:rPr>
      </w:pPr>
      <w:r>
        <w:br w:type="column"/>
      </w:r>
    </w:p>
    <w:p w:rsidR="00F503F0" w:rsidRDefault="001C58C1">
      <w:pPr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3405" w:space="1689"/>
            <w:col w:w="5606"/>
          </w:cols>
        </w:sectPr>
      </w:pPr>
      <w:r>
        <w:rPr>
          <w:sz w:val="24"/>
          <w:szCs w:val="24"/>
        </w:rPr>
        <w:t>10%                                                   ------</w:t>
      </w:r>
    </w:p>
    <w:p w:rsidR="00F503F0" w:rsidRDefault="00B90F77">
      <w:pPr>
        <w:spacing w:before="12" w:line="420" w:lineRule="atLeast"/>
        <w:ind w:left="4245" w:right="3865" w:hanging="2738"/>
        <w:rPr>
          <w:sz w:val="24"/>
          <w:szCs w:val="24"/>
        </w:rPr>
      </w:pPr>
      <w:r w:rsidRPr="00B90F77">
        <w:lastRenderedPageBreak/>
        <w:pict>
          <v:group id="_x0000_s1235" style="position:absolute;left:0;text-align:left;margin-left:30.05pt;margin-top:99.05pt;width:534.95pt;height:172.9pt;z-index:-251657216;mso-position-horizontal-relative:page;mso-position-vertical-relative:page" coordorigin="601,1981" coordsize="10699,3458">
            <v:shape id="_x0000_s1263" style="position:absolute;left:607;top:1992;width:10682;height:0" coordorigin="607,1992" coordsize="10682,0" path="m607,1992r10683,e" filled="f" strokeweight=".58pt">
              <v:path arrowok="t"/>
            </v:shape>
            <v:shape id="_x0000_s1262" style="position:absolute;left:612;top:1997;width:0;height:422" coordorigin="612,1997" coordsize="0,422" path="m612,2419r,-422e" filled="f" strokeweight=".58pt">
              <v:path arrowok="t"/>
            </v:shape>
            <v:shape id="_x0000_s1261" style="position:absolute;left:4174;top:1997;width:0;height:422" coordorigin="4174,1997" coordsize="0,422" path="m4174,2419r,-422e" filled="f" strokeweight=".58pt">
              <v:path arrowok="t"/>
            </v:shape>
            <v:shape id="_x0000_s1260" style="position:absolute;left:7735;top:1997;width:0;height:422" coordorigin="7735,1997" coordsize="0,422" path="m7735,2419r,-422e" filled="f" strokeweight=".58pt">
              <v:path arrowok="t"/>
            </v:shape>
            <v:shape id="_x0000_s1259" style="position:absolute;left:607;top:2424;width:10682;height:0" coordorigin="607,2424" coordsize="10682,0" path="m607,2424r10683,e" filled="f" strokeweight=".58pt">
              <v:path arrowok="t"/>
            </v:shape>
            <v:shape id="_x0000_s1258" style="position:absolute;left:612;top:2429;width:0;height:422" coordorigin="612,2429" coordsize="0,422" path="m612,2851r,-422e" filled="f" strokeweight=".58pt">
              <v:path arrowok="t"/>
            </v:shape>
            <v:shape id="_x0000_s1257" style="position:absolute;left:4174;top:2429;width:0;height:422" coordorigin="4174,2429" coordsize="0,422" path="m4174,2851r,-422e" filled="f" strokeweight=".58pt">
              <v:path arrowok="t"/>
            </v:shape>
            <v:shape id="_x0000_s1256" style="position:absolute;left:7735;top:2429;width:0;height:422" coordorigin="7735,2429" coordsize="0,422" path="m7735,2851r,-422e" filled="f" strokeweight=".58pt">
              <v:path arrowok="t"/>
            </v:shape>
            <v:shape id="_x0000_s1255" style="position:absolute;left:607;top:2856;width:10682;height:0" coordorigin="607,2856" coordsize="10682,0" path="m607,2856r10683,e" filled="f" strokeweight=".58pt">
              <v:path arrowok="t"/>
            </v:shape>
            <v:shape id="_x0000_s1254" style="position:absolute;left:612;top:2861;width:0;height:422" coordorigin="612,2861" coordsize="0,422" path="m612,3283r,-422e" filled="f" strokeweight=".58pt">
              <v:path arrowok="t"/>
            </v:shape>
            <v:shape id="_x0000_s1253" style="position:absolute;left:4174;top:2861;width:0;height:422" coordorigin="4174,2861" coordsize="0,422" path="m4174,3283r,-422e" filled="f" strokeweight=".58pt">
              <v:path arrowok="t"/>
            </v:shape>
            <v:shape id="_x0000_s1252" style="position:absolute;left:7735;top:2861;width:0;height:422" coordorigin="7735,2861" coordsize="0,422" path="m7735,3283r,-422e" filled="f" strokeweight=".58pt">
              <v:path arrowok="t"/>
            </v:shape>
            <v:shape id="_x0000_s1251" style="position:absolute;left:607;top:3288;width:10682;height:0" coordorigin="607,3288" coordsize="10682,0" path="m607,3288r10683,e" filled="f" strokeweight=".58pt">
              <v:path arrowok="t"/>
            </v:shape>
            <v:shape id="_x0000_s1250" style="position:absolute;left:612;top:3293;width:0;height:422" coordorigin="612,3293" coordsize="0,422" path="m612,3715r,-422e" filled="f" strokeweight=".58pt">
              <v:path arrowok="t"/>
            </v:shape>
            <v:shape id="_x0000_s1249" style="position:absolute;left:4174;top:3293;width:0;height:422" coordorigin="4174,3293" coordsize="0,422" path="m4174,3715r,-422e" filled="f" strokeweight=".58pt">
              <v:path arrowok="t"/>
            </v:shape>
            <v:shape id="_x0000_s1248" style="position:absolute;left:7735;top:3293;width:0;height:422" coordorigin="7735,3293" coordsize="0,422" path="m7735,3715r,-422e" filled="f" strokeweight=".58pt">
              <v:path arrowok="t"/>
            </v:shape>
            <v:shape id="_x0000_s1247" style="position:absolute;left:607;top:3720;width:10682;height:0" coordorigin="607,3720" coordsize="10682,0" path="m607,3720r10683,e" filled="f" strokeweight=".58pt">
              <v:path arrowok="t"/>
            </v:shape>
            <v:shape id="_x0000_s1246" style="position:absolute;left:612;top:3725;width:0;height:845" coordorigin="612,3725" coordsize="0,845" path="m612,4570r,-845e" filled="f" strokeweight=".58pt">
              <v:path arrowok="t"/>
            </v:shape>
            <v:shape id="_x0000_s1245" style="position:absolute;left:4174;top:3725;width:0;height:845" coordorigin="4174,3725" coordsize="0,845" path="m4174,4570r,-845e" filled="f" strokeweight=".58pt">
              <v:path arrowok="t"/>
            </v:shape>
            <v:shape id="_x0000_s1244" style="position:absolute;left:7735;top:3725;width:0;height:845" coordorigin="7735,3725" coordsize="0,845" path="m7735,4570r,-845e" filled="f" strokeweight=".58pt">
              <v:path arrowok="t"/>
            </v:shape>
            <v:shape id="_x0000_s1243" style="position:absolute;left:607;top:4574;width:10682;height:0" coordorigin="607,4574" coordsize="10682,0" path="m607,4574r10683,e" filled="f" strokeweight=".58pt">
              <v:path arrowok="t"/>
            </v:shape>
            <v:shape id="_x0000_s1242" style="position:absolute;left:612;top:4579;width:0;height:854" coordorigin="612,4579" coordsize="0,854" path="m612,5434r,-855e" filled="f" strokeweight=".58pt">
              <v:path arrowok="t"/>
            </v:shape>
            <v:shape id="_x0000_s1241" style="position:absolute;left:607;top:5429;width:3562;height:0" coordorigin="607,5429" coordsize="3562,0" path="m607,5429r3562,e" filled="f" strokeweight=".58pt">
              <v:path arrowok="t"/>
            </v:shape>
            <v:shape id="_x0000_s1240" style="position:absolute;left:4174;top:4579;width:0;height:854" coordorigin="4174,4579" coordsize="0,854" path="m4174,5434r,-855e" filled="f" strokeweight=".58pt">
              <v:path arrowok="t"/>
            </v:shape>
            <v:shape id="_x0000_s1239" style="position:absolute;left:4178;top:5429;width:3552;height:0" coordorigin="4178,5429" coordsize="3552,0" path="m4178,5429r3552,e" filled="f" strokeweight=".58pt">
              <v:path arrowok="t"/>
            </v:shape>
            <v:shape id="_x0000_s1238" style="position:absolute;left:7735;top:4579;width:0;height:854" coordorigin="7735,4579" coordsize="0,854" path="m7735,5434r,-855e" filled="f" strokeweight=".58pt">
              <v:path arrowok="t"/>
            </v:shape>
            <v:shape id="_x0000_s1237" style="position:absolute;left:7740;top:5429;width:3550;height:0" coordorigin="7740,5429" coordsize="3550,0" path="m7740,5429r3550,e" filled="f" strokeweight=".58pt">
              <v:path arrowok="t"/>
            </v:shape>
            <v:shape id="_x0000_s1236" style="position:absolute;left:11294;top:1987;width:0;height:3446" coordorigin="11294,1987" coordsize="0,3446" path="m11294,5434r,-3447e" filled="f" strokeweight=".58pt">
              <v:path arrowok="t"/>
            </v:shape>
            <w10:wrap anchorx="page" anchory="page"/>
          </v:group>
        </w:pict>
      </w:r>
      <w:r w:rsidR="001C58C1">
        <w:rPr>
          <w:sz w:val="24"/>
          <w:szCs w:val="24"/>
        </w:rPr>
        <w:t>Total                               40% of the maximum marks allotted for the paper</w:t>
      </w:r>
    </w:p>
    <w:p w:rsidR="00F503F0" w:rsidRDefault="00F503F0">
      <w:pPr>
        <w:spacing w:before="7" w:line="140" w:lineRule="exact"/>
        <w:rPr>
          <w:sz w:val="14"/>
          <w:szCs w:val="14"/>
        </w:rPr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Pr="00533493" w:rsidRDefault="001C58C1">
      <w:pPr>
        <w:spacing w:before="29"/>
        <w:ind w:left="4500" w:right="4520"/>
        <w:jc w:val="center"/>
        <w:rPr>
          <w:b/>
          <w:sz w:val="24"/>
          <w:szCs w:val="24"/>
        </w:rPr>
      </w:pPr>
      <w:r w:rsidRPr="00533493">
        <w:rPr>
          <w:b/>
          <w:sz w:val="24"/>
          <w:szCs w:val="24"/>
        </w:rPr>
        <w:t>Faculty of Arts</w:t>
      </w:r>
    </w:p>
    <w:p w:rsidR="00F503F0" w:rsidRPr="00533493" w:rsidRDefault="00F503F0">
      <w:pPr>
        <w:spacing w:before="6" w:line="140" w:lineRule="exact"/>
        <w:rPr>
          <w:b/>
          <w:sz w:val="14"/>
          <w:szCs w:val="14"/>
        </w:rPr>
      </w:pPr>
    </w:p>
    <w:p w:rsidR="00F503F0" w:rsidRPr="00533493" w:rsidRDefault="001C58C1">
      <w:pPr>
        <w:ind w:left="3004" w:right="3025"/>
        <w:jc w:val="center"/>
        <w:rPr>
          <w:b/>
          <w:sz w:val="24"/>
          <w:szCs w:val="24"/>
        </w:rPr>
      </w:pPr>
      <w:r w:rsidRPr="00533493">
        <w:rPr>
          <w:b/>
          <w:sz w:val="24"/>
          <w:szCs w:val="24"/>
        </w:rPr>
        <w:t>04 - Year UG  programme:2021-22</w:t>
      </w:r>
    </w:p>
    <w:p w:rsidR="00F503F0" w:rsidRPr="00533493" w:rsidRDefault="00F503F0">
      <w:pPr>
        <w:spacing w:before="9" w:line="160" w:lineRule="exact"/>
        <w:rPr>
          <w:b/>
          <w:sz w:val="16"/>
          <w:szCs w:val="16"/>
        </w:rPr>
      </w:pPr>
    </w:p>
    <w:p w:rsidR="00F503F0" w:rsidRPr="00533493" w:rsidRDefault="00F503F0">
      <w:pPr>
        <w:spacing w:line="200" w:lineRule="exact"/>
        <w:rPr>
          <w:b/>
        </w:rPr>
      </w:pPr>
    </w:p>
    <w:p w:rsidR="00F503F0" w:rsidRPr="00533493" w:rsidRDefault="00F503F0">
      <w:pPr>
        <w:spacing w:line="200" w:lineRule="exact"/>
        <w:rPr>
          <w:b/>
        </w:rPr>
      </w:pPr>
    </w:p>
    <w:p w:rsidR="00F503F0" w:rsidRPr="00533493" w:rsidRDefault="001C58C1">
      <w:pPr>
        <w:ind w:left="1991" w:right="2013"/>
        <w:jc w:val="center"/>
        <w:rPr>
          <w:b/>
          <w:sz w:val="24"/>
          <w:szCs w:val="24"/>
        </w:rPr>
      </w:pPr>
      <w:r w:rsidRPr="00533493">
        <w:rPr>
          <w:b/>
          <w:sz w:val="24"/>
          <w:szCs w:val="24"/>
        </w:rPr>
        <w:t>GENERAL PATTERN OF THEORY QUESTION PAPER FOR AECC</w:t>
      </w:r>
    </w:p>
    <w:p w:rsidR="00F503F0" w:rsidRDefault="00F503F0">
      <w:pPr>
        <w:spacing w:before="3" w:line="160" w:lineRule="exact"/>
        <w:rPr>
          <w:sz w:val="16"/>
          <w:szCs w:val="16"/>
        </w:rPr>
      </w:pPr>
    </w:p>
    <w:p w:rsidR="00F503F0" w:rsidRDefault="001C58C1">
      <w:pPr>
        <w:ind w:left="1898" w:right="1919"/>
        <w:jc w:val="center"/>
        <w:rPr>
          <w:sz w:val="24"/>
          <w:szCs w:val="24"/>
        </w:rPr>
      </w:pPr>
      <w:r>
        <w:rPr>
          <w:sz w:val="24"/>
          <w:szCs w:val="24"/>
        </w:rPr>
        <w:t>(60 marks for semester end Examination with 2 hrs duration)</w:t>
      </w:r>
    </w:p>
    <w:p w:rsidR="00F503F0" w:rsidRDefault="00F503F0">
      <w:pPr>
        <w:spacing w:before="9" w:line="160" w:lineRule="exact"/>
        <w:rPr>
          <w:sz w:val="16"/>
          <w:szCs w:val="16"/>
        </w:rPr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1C58C1">
      <w:pPr>
        <w:ind w:left="4939" w:right="4960"/>
        <w:jc w:val="center"/>
        <w:rPr>
          <w:sz w:val="24"/>
          <w:szCs w:val="24"/>
        </w:rPr>
      </w:pPr>
      <w:r>
        <w:rPr>
          <w:sz w:val="24"/>
          <w:szCs w:val="24"/>
        </w:rPr>
        <w:t>Part-A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280"/>
        <w:rPr>
          <w:sz w:val="24"/>
          <w:szCs w:val="24"/>
        </w:rPr>
      </w:pPr>
      <w:r>
        <w:rPr>
          <w:sz w:val="24"/>
          <w:szCs w:val="24"/>
        </w:rPr>
        <w:t>4.   Question number 1-06 carries 2 marks each. Answer any 05 questions                : 10marks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4939" w:right="4960"/>
        <w:jc w:val="center"/>
        <w:rPr>
          <w:sz w:val="24"/>
          <w:szCs w:val="24"/>
        </w:rPr>
      </w:pPr>
      <w:r>
        <w:rPr>
          <w:sz w:val="24"/>
          <w:szCs w:val="24"/>
        </w:rPr>
        <w:t>Part-B</w:t>
      </w:r>
    </w:p>
    <w:p w:rsidR="00F503F0" w:rsidRDefault="00F503F0">
      <w:pPr>
        <w:spacing w:before="4" w:line="140" w:lineRule="exact"/>
        <w:rPr>
          <w:sz w:val="14"/>
          <w:szCs w:val="14"/>
        </w:rPr>
      </w:pPr>
    </w:p>
    <w:p w:rsidR="00F503F0" w:rsidRDefault="001C58C1">
      <w:pPr>
        <w:ind w:left="280"/>
        <w:rPr>
          <w:sz w:val="24"/>
          <w:szCs w:val="24"/>
        </w:rPr>
      </w:pPr>
      <w:r>
        <w:rPr>
          <w:sz w:val="24"/>
          <w:szCs w:val="24"/>
        </w:rPr>
        <w:t>5.   Question number 07- 11 carries 05Marks each. Answer any 04 questions           : 20marks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4948" w:right="4969"/>
        <w:jc w:val="center"/>
        <w:rPr>
          <w:sz w:val="24"/>
          <w:szCs w:val="24"/>
        </w:rPr>
      </w:pPr>
      <w:r>
        <w:rPr>
          <w:sz w:val="24"/>
          <w:szCs w:val="24"/>
        </w:rPr>
        <w:t>Part-C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280"/>
        <w:rPr>
          <w:sz w:val="24"/>
          <w:szCs w:val="24"/>
        </w:rPr>
      </w:pPr>
      <w:r>
        <w:rPr>
          <w:sz w:val="24"/>
          <w:szCs w:val="24"/>
        </w:rPr>
        <w:t>6.   Question number 12-15 carries 10 Marks each. Answer any 03 questions           : 30 marks</w:t>
      </w:r>
    </w:p>
    <w:p w:rsidR="00F503F0" w:rsidRDefault="001C58C1">
      <w:pPr>
        <w:spacing w:before="2" w:line="420" w:lineRule="atLeast"/>
        <w:ind w:left="873" w:right="2389" w:hanging="233"/>
        <w:rPr>
          <w:sz w:val="24"/>
          <w:szCs w:val="24"/>
        </w:rPr>
      </w:pPr>
      <w:r>
        <w:rPr>
          <w:sz w:val="24"/>
          <w:szCs w:val="24"/>
        </w:rPr>
        <w:t>(Minimum 1 question from each unit and 10 marks question may have sub questions for 7+3 or 6+4 or 5+5 if necessary)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right="775"/>
        <w:jc w:val="right"/>
        <w:rPr>
          <w:sz w:val="24"/>
          <w:szCs w:val="24"/>
        </w:rPr>
      </w:pPr>
      <w:r>
        <w:rPr>
          <w:sz w:val="24"/>
          <w:szCs w:val="24"/>
        </w:rPr>
        <w:t>Total : 60 Marks</w:t>
      </w:r>
    </w:p>
    <w:p w:rsidR="00F503F0" w:rsidRDefault="00F503F0">
      <w:pPr>
        <w:spacing w:before="4" w:line="140" w:lineRule="exact"/>
        <w:rPr>
          <w:sz w:val="14"/>
          <w:szCs w:val="14"/>
        </w:rPr>
      </w:pPr>
    </w:p>
    <w:p w:rsidR="00F503F0" w:rsidRDefault="001C58C1">
      <w:pPr>
        <w:spacing w:line="367" w:lineRule="auto"/>
        <w:ind w:left="100" w:right="76"/>
        <w:rPr>
          <w:sz w:val="24"/>
          <w:szCs w:val="24"/>
        </w:rPr>
      </w:pPr>
      <w:r>
        <w:rPr>
          <w:sz w:val="24"/>
          <w:szCs w:val="24"/>
        </w:rPr>
        <w:t>Note:  Proportionate  weight  age  shall  be  given  to  each  unit  based  on  number  of  hours prescribed.</w:t>
      </w: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before="9" w:line="200" w:lineRule="exact"/>
      </w:pPr>
    </w:p>
    <w:p w:rsidR="00F503F0" w:rsidRDefault="001C58C1">
      <w:pPr>
        <w:ind w:left="4576" w:right="4216"/>
        <w:jc w:val="center"/>
        <w:rPr>
          <w:rFonts w:ascii="Arial Unicode MS" w:eastAsia="Arial Unicode MS" w:hAnsi="Arial Unicode MS" w:cs="Arial Unicode MS"/>
          <w:sz w:val="38"/>
          <w:szCs w:val="38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</w:t>
      </w: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</w:t>
      </w: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</w:t>
      </w: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</w:t>
      </w: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</w:t>
      </w: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</w:t>
      </w:r>
    </w:p>
    <w:p w:rsidR="00F503F0" w:rsidRDefault="00F503F0">
      <w:pPr>
        <w:spacing w:line="200" w:lineRule="exact"/>
      </w:pPr>
    </w:p>
    <w:p w:rsidR="00F503F0" w:rsidRDefault="00F503F0">
      <w:pPr>
        <w:spacing w:before="3" w:line="240" w:lineRule="exact"/>
        <w:rPr>
          <w:sz w:val="24"/>
          <w:szCs w:val="24"/>
        </w:rPr>
      </w:pPr>
    </w:p>
    <w:p w:rsidR="00F503F0" w:rsidRPr="00224609" w:rsidRDefault="001C58C1" w:rsidP="00224609">
      <w:pPr>
        <w:ind w:left="3271" w:right="3319"/>
        <w:jc w:val="center"/>
        <w:rPr>
          <w:b/>
          <w:sz w:val="32"/>
          <w:szCs w:val="32"/>
        </w:rPr>
      </w:pPr>
      <w:r w:rsidRPr="00224609">
        <w:rPr>
          <w:b/>
          <w:sz w:val="32"/>
          <w:szCs w:val="32"/>
        </w:rPr>
        <w:t>K</w:t>
      </w:r>
      <w:r w:rsidR="00224609" w:rsidRPr="00224609">
        <w:rPr>
          <w:b/>
          <w:sz w:val="32"/>
          <w:szCs w:val="32"/>
        </w:rPr>
        <w:t>uvempu</w:t>
      </w:r>
      <w:r w:rsidRPr="00224609">
        <w:rPr>
          <w:b/>
          <w:sz w:val="32"/>
          <w:szCs w:val="32"/>
        </w:rPr>
        <w:t xml:space="preserve"> University</w:t>
      </w:r>
    </w:p>
    <w:p w:rsidR="00F503F0" w:rsidRPr="00224609" w:rsidRDefault="001C58C1">
      <w:pPr>
        <w:ind w:left="2123" w:right="2170"/>
        <w:jc w:val="center"/>
        <w:rPr>
          <w:b/>
          <w:sz w:val="30"/>
          <w:szCs w:val="30"/>
        </w:rPr>
      </w:pPr>
      <w:r w:rsidRPr="00224609">
        <w:rPr>
          <w:b/>
          <w:sz w:val="30"/>
          <w:szCs w:val="30"/>
        </w:rPr>
        <w:t>Four Years Under Graduate Program in SANSKRIT</w:t>
      </w:r>
    </w:p>
    <w:p w:rsidR="00F503F0" w:rsidRPr="00224609" w:rsidRDefault="00F503F0">
      <w:pPr>
        <w:spacing w:before="6" w:line="160" w:lineRule="exact"/>
        <w:rPr>
          <w:b/>
          <w:sz w:val="17"/>
          <w:szCs w:val="17"/>
        </w:rPr>
      </w:pPr>
    </w:p>
    <w:p w:rsidR="00F503F0" w:rsidRPr="00224609" w:rsidRDefault="001C58C1">
      <w:pPr>
        <w:ind w:left="2966" w:right="2942"/>
        <w:jc w:val="center"/>
        <w:rPr>
          <w:b/>
          <w:sz w:val="30"/>
          <w:szCs w:val="30"/>
        </w:rPr>
      </w:pPr>
      <w:r w:rsidRPr="00224609">
        <w:rPr>
          <w:b/>
          <w:sz w:val="30"/>
          <w:szCs w:val="30"/>
        </w:rPr>
        <w:t>AECC for B. Com/B. Com (CS)/B.B.A</w:t>
      </w:r>
    </w:p>
    <w:p w:rsidR="00F503F0" w:rsidRPr="00224609" w:rsidRDefault="00F503F0">
      <w:pPr>
        <w:spacing w:before="5" w:line="240" w:lineRule="exact"/>
        <w:rPr>
          <w:b/>
          <w:sz w:val="24"/>
          <w:szCs w:val="24"/>
        </w:rPr>
      </w:pPr>
    </w:p>
    <w:p w:rsidR="00F503F0" w:rsidRPr="00224609" w:rsidRDefault="001C58C1">
      <w:pPr>
        <w:spacing w:line="320" w:lineRule="exact"/>
        <w:ind w:left="3859" w:right="3908"/>
        <w:jc w:val="center"/>
        <w:rPr>
          <w:b/>
          <w:sz w:val="30"/>
          <w:szCs w:val="30"/>
        </w:rPr>
      </w:pPr>
      <w:r w:rsidRPr="00224609">
        <w:rPr>
          <w:b/>
          <w:position w:val="-1"/>
          <w:sz w:val="30"/>
          <w:szCs w:val="30"/>
        </w:rPr>
        <w:t>Effective from 2021-22</w:t>
      </w:r>
    </w:p>
    <w:p w:rsidR="00F503F0" w:rsidRPr="00224609" w:rsidRDefault="00F503F0">
      <w:pPr>
        <w:spacing w:before="3" w:line="180" w:lineRule="exact"/>
        <w:rPr>
          <w:b/>
          <w:sz w:val="18"/>
          <w:szCs w:val="18"/>
        </w:rPr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  <w:sectPr w:rsidR="00F503F0">
          <w:pgSz w:w="11920" w:h="16840"/>
          <w:pgMar w:top="640" w:right="600" w:bottom="280" w:left="620" w:header="0" w:footer="851" w:gutter="0"/>
          <w:cols w:space="720"/>
        </w:sectPr>
      </w:pPr>
    </w:p>
    <w:p w:rsidR="00224609" w:rsidRDefault="00224609">
      <w:pPr>
        <w:spacing w:before="77"/>
        <w:ind w:left="138" w:right="-61"/>
        <w:rPr>
          <w:sz w:val="24"/>
          <w:szCs w:val="24"/>
        </w:rPr>
      </w:pPr>
    </w:p>
    <w:p w:rsidR="00F503F0" w:rsidRDefault="001C58C1">
      <w:pPr>
        <w:spacing w:before="77"/>
        <w:ind w:left="138" w:right="-61"/>
        <w:rPr>
          <w:sz w:val="24"/>
          <w:szCs w:val="24"/>
        </w:rPr>
      </w:pPr>
      <w:r>
        <w:rPr>
          <w:sz w:val="24"/>
          <w:szCs w:val="24"/>
        </w:rPr>
        <w:t>Sem       Type of</w:t>
      </w:r>
    </w:p>
    <w:p w:rsidR="00F503F0" w:rsidRDefault="00F503F0">
      <w:pPr>
        <w:spacing w:before="7" w:line="120" w:lineRule="exact"/>
        <w:rPr>
          <w:sz w:val="13"/>
          <w:szCs w:val="13"/>
        </w:rPr>
      </w:pPr>
    </w:p>
    <w:p w:rsidR="00F503F0" w:rsidRDefault="001C58C1">
      <w:pPr>
        <w:ind w:left="1050"/>
        <w:rPr>
          <w:sz w:val="24"/>
          <w:szCs w:val="24"/>
        </w:rPr>
      </w:pPr>
      <w:r>
        <w:rPr>
          <w:sz w:val="24"/>
          <w:szCs w:val="24"/>
        </w:rPr>
        <w:t>Course</w:t>
      </w:r>
    </w:p>
    <w:p w:rsidR="00224609" w:rsidRDefault="001C58C1">
      <w:pPr>
        <w:spacing w:before="77" w:line="400" w:lineRule="auto"/>
        <w:ind w:right="-41" w:firstLine="41"/>
      </w:pPr>
      <w:r>
        <w:br w:type="column"/>
      </w:r>
    </w:p>
    <w:p w:rsidR="00F503F0" w:rsidRDefault="001C58C1">
      <w:pPr>
        <w:spacing w:before="77" w:line="400" w:lineRule="auto"/>
        <w:ind w:right="-41" w:firstLine="41"/>
        <w:rPr>
          <w:sz w:val="24"/>
          <w:szCs w:val="24"/>
        </w:rPr>
      </w:pPr>
      <w:r>
        <w:rPr>
          <w:sz w:val="24"/>
          <w:szCs w:val="24"/>
        </w:rPr>
        <w:t>Theory/ Practical</w:t>
      </w:r>
    </w:p>
    <w:p w:rsidR="00224609" w:rsidRDefault="001C58C1">
      <w:pPr>
        <w:spacing w:before="29" w:line="380" w:lineRule="auto"/>
        <w:ind w:left="-21" w:right="-21"/>
        <w:jc w:val="center"/>
      </w:pPr>
      <w:r>
        <w:br w:type="column"/>
      </w:r>
    </w:p>
    <w:p w:rsidR="00F503F0" w:rsidRDefault="001C58C1">
      <w:pPr>
        <w:spacing w:before="29" w:line="380" w:lineRule="auto"/>
        <w:ind w:left="-21" w:right="-21"/>
        <w:jc w:val="center"/>
        <w:rPr>
          <w:sz w:val="24"/>
          <w:szCs w:val="24"/>
        </w:rPr>
      </w:pPr>
      <w:r>
        <w:rPr>
          <w:sz w:val="24"/>
          <w:szCs w:val="24"/>
        </w:rPr>
        <w:t>Instruction hour per week</w:t>
      </w:r>
    </w:p>
    <w:p w:rsidR="00224609" w:rsidRDefault="001C58C1">
      <w:pPr>
        <w:spacing w:before="29" w:line="360" w:lineRule="auto"/>
        <w:ind w:left="34" w:right="-41" w:firstLine="161"/>
      </w:pPr>
      <w:r>
        <w:br w:type="column"/>
      </w:r>
    </w:p>
    <w:p w:rsidR="00F503F0" w:rsidRDefault="001C58C1">
      <w:pPr>
        <w:spacing w:before="29" w:line="360" w:lineRule="auto"/>
        <w:ind w:left="34" w:right="-41" w:firstLine="161"/>
        <w:rPr>
          <w:sz w:val="24"/>
          <w:szCs w:val="24"/>
        </w:rPr>
      </w:pPr>
      <w:r>
        <w:rPr>
          <w:sz w:val="24"/>
          <w:szCs w:val="24"/>
        </w:rPr>
        <w:t>Total hours of Syllabus</w:t>
      </w:r>
    </w:p>
    <w:p w:rsidR="00F503F0" w:rsidRDefault="001C58C1">
      <w:pPr>
        <w:spacing w:before="6"/>
        <w:rPr>
          <w:sz w:val="24"/>
          <w:szCs w:val="24"/>
        </w:rPr>
      </w:pPr>
      <w:r>
        <w:rPr>
          <w:sz w:val="24"/>
          <w:szCs w:val="24"/>
        </w:rPr>
        <w:t>/ Sem</w:t>
      </w:r>
    </w:p>
    <w:p w:rsidR="00224609" w:rsidRDefault="001C58C1">
      <w:pPr>
        <w:spacing w:before="29" w:line="360" w:lineRule="auto"/>
        <w:ind w:left="17" w:right="-41" w:hanging="17"/>
      </w:pPr>
      <w:r>
        <w:br w:type="column"/>
      </w:r>
    </w:p>
    <w:p w:rsidR="00F503F0" w:rsidRDefault="001C58C1">
      <w:pPr>
        <w:spacing w:before="29" w:line="360" w:lineRule="auto"/>
        <w:ind w:left="17" w:right="-41" w:hanging="17"/>
        <w:rPr>
          <w:sz w:val="24"/>
          <w:szCs w:val="24"/>
        </w:rPr>
      </w:pPr>
      <w:r>
        <w:rPr>
          <w:sz w:val="24"/>
          <w:szCs w:val="24"/>
        </w:rPr>
        <w:t>Duration of Exam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224609" w:rsidRDefault="00224609">
      <w:pPr>
        <w:spacing w:line="360" w:lineRule="auto"/>
        <w:ind w:left="-16" w:right="-16"/>
        <w:jc w:val="center"/>
        <w:rPr>
          <w:sz w:val="18"/>
          <w:szCs w:val="18"/>
        </w:rPr>
      </w:pPr>
    </w:p>
    <w:p w:rsidR="00F503F0" w:rsidRDefault="001C58C1">
      <w:pPr>
        <w:spacing w:line="360" w:lineRule="auto"/>
        <w:ind w:left="-16" w:right="-16"/>
        <w:jc w:val="center"/>
        <w:rPr>
          <w:sz w:val="18"/>
          <w:szCs w:val="18"/>
        </w:rPr>
      </w:pPr>
      <w:r>
        <w:rPr>
          <w:sz w:val="18"/>
          <w:szCs w:val="18"/>
        </w:rPr>
        <w:t>Formative Assessme nt Marks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224609" w:rsidRDefault="00224609">
      <w:pPr>
        <w:spacing w:line="361" w:lineRule="auto"/>
        <w:ind w:left="-16" w:right="-16"/>
        <w:jc w:val="center"/>
        <w:rPr>
          <w:sz w:val="18"/>
          <w:szCs w:val="18"/>
        </w:rPr>
      </w:pPr>
    </w:p>
    <w:p w:rsidR="00F503F0" w:rsidRDefault="001C58C1">
      <w:pPr>
        <w:spacing w:line="361" w:lineRule="auto"/>
        <w:ind w:left="-16" w:right="-16"/>
        <w:jc w:val="center"/>
        <w:rPr>
          <w:sz w:val="18"/>
          <w:szCs w:val="18"/>
        </w:rPr>
      </w:pPr>
      <w:r>
        <w:rPr>
          <w:sz w:val="18"/>
          <w:szCs w:val="18"/>
        </w:rPr>
        <w:t>Summat ive</w:t>
      </w:r>
    </w:p>
    <w:p w:rsidR="00F503F0" w:rsidRDefault="00F503F0">
      <w:pPr>
        <w:spacing w:before="2" w:line="120" w:lineRule="exact"/>
        <w:rPr>
          <w:sz w:val="12"/>
          <w:szCs w:val="12"/>
        </w:rPr>
      </w:pPr>
    </w:p>
    <w:p w:rsidR="00F503F0" w:rsidRDefault="001C58C1">
      <w:pPr>
        <w:spacing w:line="359" w:lineRule="auto"/>
        <w:ind w:left="120" w:right="27" w:hanging="65"/>
        <w:rPr>
          <w:sz w:val="18"/>
          <w:szCs w:val="18"/>
        </w:rPr>
      </w:pPr>
      <w:r>
        <w:rPr>
          <w:sz w:val="18"/>
          <w:szCs w:val="18"/>
        </w:rPr>
        <w:t>Assess ment</w:t>
      </w:r>
    </w:p>
    <w:p w:rsidR="00F503F0" w:rsidRDefault="001C58C1">
      <w:pPr>
        <w:spacing w:before="6" w:line="200" w:lineRule="exact"/>
        <w:ind w:left="36" w:right="35"/>
        <w:jc w:val="center"/>
        <w:rPr>
          <w:sz w:val="18"/>
          <w:szCs w:val="18"/>
        </w:rPr>
      </w:pPr>
      <w:r>
        <w:rPr>
          <w:position w:val="-1"/>
          <w:sz w:val="18"/>
          <w:szCs w:val="18"/>
        </w:rPr>
        <w:t>Marks</w:t>
      </w:r>
    </w:p>
    <w:p w:rsidR="00224609" w:rsidRDefault="001C58C1">
      <w:pPr>
        <w:spacing w:before="77"/>
        <w:ind w:left="53"/>
      </w:pPr>
      <w:r>
        <w:br w:type="column"/>
      </w:r>
    </w:p>
    <w:p w:rsidR="00F503F0" w:rsidRDefault="001C58C1">
      <w:pPr>
        <w:spacing w:before="77"/>
        <w:ind w:left="53"/>
        <w:rPr>
          <w:sz w:val="24"/>
          <w:szCs w:val="24"/>
        </w:rPr>
      </w:pPr>
      <w:r>
        <w:rPr>
          <w:sz w:val="24"/>
          <w:szCs w:val="24"/>
        </w:rPr>
        <w:t>Total</w:t>
      </w:r>
    </w:p>
    <w:p w:rsidR="00F503F0" w:rsidRDefault="00F503F0">
      <w:pPr>
        <w:spacing w:before="5" w:line="180" w:lineRule="exact"/>
        <w:rPr>
          <w:sz w:val="18"/>
          <w:szCs w:val="18"/>
        </w:rPr>
      </w:pPr>
    </w:p>
    <w:p w:rsidR="00F503F0" w:rsidRDefault="001C58C1">
      <w:pPr>
        <w:ind w:right="-56"/>
        <w:rPr>
          <w:sz w:val="24"/>
          <w:szCs w:val="24"/>
        </w:rPr>
      </w:pPr>
      <w:r>
        <w:rPr>
          <w:sz w:val="24"/>
          <w:szCs w:val="24"/>
        </w:rPr>
        <w:t>Marks</w:t>
      </w:r>
    </w:p>
    <w:p w:rsidR="00224609" w:rsidRDefault="001C58C1">
      <w:pPr>
        <w:spacing w:before="77"/>
      </w:pPr>
      <w:r>
        <w:br w:type="column"/>
      </w:r>
    </w:p>
    <w:p w:rsidR="00224609" w:rsidRDefault="00224609">
      <w:pPr>
        <w:spacing w:before="77"/>
      </w:pPr>
    </w:p>
    <w:p w:rsidR="00F503F0" w:rsidRDefault="001C58C1">
      <w:pPr>
        <w:spacing w:before="77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9" w:space="720" w:equalWidth="0">
            <w:col w:w="1768" w:space="458"/>
            <w:col w:w="847" w:space="326"/>
            <w:col w:w="1040" w:space="288"/>
            <w:col w:w="861" w:space="305"/>
            <w:col w:w="853" w:space="299"/>
            <w:col w:w="742" w:space="287"/>
            <w:col w:w="601" w:space="261"/>
            <w:col w:w="611" w:space="265"/>
            <w:col w:w="888"/>
          </w:cols>
        </w:sectPr>
      </w:pPr>
      <w:r>
        <w:rPr>
          <w:sz w:val="24"/>
          <w:szCs w:val="24"/>
        </w:rPr>
        <w:t>Credits</w:t>
      </w:r>
    </w:p>
    <w:p w:rsidR="00F503F0" w:rsidRDefault="00F503F0">
      <w:pPr>
        <w:spacing w:before="9" w:line="240" w:lineRule="exact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</w:p>
    <w:p w:rsidR="00F503F0" w:rsidRDefault="001C58C1">
      <w:pPr>
        <w:spacing w:before="32"/>
        <w:ind w:left="311" w:right="-5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           </w:t>
      </w:r>
      <w:r>
        <w:rPr>
          <w:w w:val="99"/>
          <w:position w:val="4"/>
        </w:rPr>
        <w:t>AECC-1</w:t>
      </w:r>
      <w:r>
        <w:rPr>
          <w:position w:val="4"/>
        </w:rPr>
        <w:t xml:space="preserve">           </w:t>
      </w:r>
      <w:r>
        <w:rPr>
          <w:sz w:val="24"/>
          <w:szCs w:val="24"/>
        </w:rPr>
        <w:t>Theory</w:t>
      </w:r>
    </w:p>
    <w:p w:rsidR="00F503F0" w:rsidRDefault="001C58C1">
      <w:pPr>
        <w:spacing w:before="5" w:line="180" w:lineRule="exact"/>
        <w:rPr>
          <w:sz w:val="19"/>
          <w:szCs w:val="19"/>
        </w:rPr>
      </w:pPr>
      <w:r>
        <w:br w:type="column"/>
      </w:r>
    </w:p>
    <w:p w:rsidR="00F503F0" w:rsidRDefault="001C58C1">
      <w:pPr>
        <w:spacing w:line="260" w:lineRule="exact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2999" w:space="619"/>
            <w:col w:w="7082"/>
          </w:cols>
        </w:sectPr>
      </w:pPr>
      <w:r>
        <w:rPr>
          <w:position w:val="-1"/>
          <w:sz w:val="24"/>
          <w:szCs w:val="24"/>
        </w:rPr>
        <w:t>04 hrs              42            02 hrs           40            60         100          03</w:t>
      </w:r>
    </w:p>
    <w:p w:rsidR="00F503F0" w:rsidRDefault="00F503F0">
      <w:pPr>
        <w:spacing w:before="6" w:line="120" w:lineRule="exact"/>
        <w:rPr>
          <w:sz w:val="12"/>
          <w:szCs w:val="12"/>
        </w:rPr>
      </w:pPr>
    </w:p>
    <w:p w:rsidR="00F503F0" w:rsidRDefault="00F503F0">
      <w:pPr>
        <w:spacing w:line="200" w:lineRule="exact"/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</w:p>
    <w:p w:rsidR="00F503F0" w:rsidRDefault="001C58C1">
      <w:pPr>
        <w:spacing w:before="32"/>
        <w:ind w:left="270" w:right="-5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II          </w:t>
      </w:r>
      <w:r>
        <w:rPr>
          <w:w w:val="99"/>
          <w:position w:val="4"/>
        </w:rPr>
        <w:t>AECC-2</w:t>
      </w:r>
      <w:r>
        <w:rPr>
          <w:position w:val="4"/>
        </w:rPr>
        <w:t xml:space="preserve">           </w:t>
      </w:r>
      <w:r>
        <w:rPr>
          <w:sz w:val="24"/>
          <w:szCs w:val="24"/>
        </w:rPr>
        <w:t>Theory</w:t>
      </w:r>
    </w:p>
    <w:p w:rsidR="00F503F0" w:rsidRDefault="001C58C1">
      <w:pPr>
        <w:spacing w:before="5" w:line="180" w:lineRule="exact"/>
        <w:rPr>
          <w:sz w:val="19"/>
          <w:szCs w:val="19"/>
        </w:rPr>
      </w:pPr>
      <w:r>
        <w:br w:type="column"/>
      </w:r>
    </w:p>
    <w:p w:rsidR="00F503F0" w:rsidRDefault="001C58C1">
      <w:pPr>
        <w:spacing w:line="260" w:lineRule="exact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2999" w:space="619"/>
            <w:col w:w="7082"/>
          </w:cols>
        </w:sectPr>
      </w:pPr>
      <w:r>
        <w:rPr>
          <w:position w:val="-1"/>
          <w:sz w:val="24"/>
          <w:szCs w:val="24"/>
        </w:rPr>
        <w:t>04 hrs              42            02 hrs           40            60         100          03</w:t>
      </w:r>
    </w:p>
    <w:p w:rsidR="00F503F0" w:rsidRDefault="00F503F0">
      <w:pPr>
        <w:spacing w:before="6" w:line="120" w:lineRule="exact"/>
        <w:rPr>
          <w:sz w:val="12"/>
          <w:szCs w:val="12"/>
        </w:rPr>
      </w:pPr>
    </w:p>
    <w:p w:rsidR="00F503F0" w:rsidRDefault="00F503F0">
      <w:pPr>
        <w:spacing w:line="200" w:lineRule="exact"/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</w:p>
    <w:p w:rsidR="00F503F0" w:rsidRDefault="001C58C1">
      <w:pPr>
        <w:spacing w:before="32"/>
        <w:ind w:left="230" w:right="-5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III         </w:t>
      </w:r>
      <w:r>
        <w:rPr>
          <w:w w:val="99"/>
          <w:position w:val="4"/>
        </w:rPr>
        <w:t>AECC-3</w:t>
      </w:r>
      <w:r>
        <w:rPr>
          <w:position w:val="4"/>
        </w:rPr>
        <w:t xml:space="preserve">           </w:t>
      </w:r>
      <w:r>
        <w:rPr>
          <w:sz w:val="24"/>
          <w:szCs w:val="24"/>
        </w:rPr>
        <w:t>Theory</w:t>
      </w:r>
    </w:p>
    <w:p w:rsidR="00F503F0" w:rsidRDefault="001C58C1">
      <w:pPr>
        <w:spacing w:before="5" w:line="180" w:lineRule="exact"/>
        <w:rPr>
          <w:sz w:val="19"/>
          <w:szCs w:val="19"/>
        </w:rPr>
      </w:pPr>
      <w:r>
        <w:br w:type="column"/>
      </w:r>
    </w:p>
    <w:p w:rsidR="00F503F0" w:rsidRDefault="001C58C1">
      <w:pPr>
        <w:spacing w:line="260" w:lineRule="exact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2999" w:space="619"/>
            <w:col w:w="7082"/>
          </w:cols>
        </w:sectPr>
      </w:pPr>
      <w:r>
        <w:rPr>
          <w:position w:val="-1"/>
          <w:sz w:val="24"/>
          <w:szCs w:val="24"/>
        </w:rPr>
        <w:t>04 hrs              42            02 hrs           40            60         100          03</w:t>
      </w:r>
    </w:p>
    <w:p w:rsidR="00F503F0" w:rsidRDefault="00F503F0">
      <w:pPr>
        <w:spacing w:before="6" w:line="120" w:lineRule="exact"/>
        <w:rPr>
          <w:sz w:val="12"/>
          <w:szCs w:val="12"/>
        </w:rPr>
      </w:pPr>
    </w:p>
    <w:p w:rsidR="00F503F0" w:rsidRDefault="00F503F0">
      <w:pPr>
        <w:spacing w:line="200" w:lineRule="exact"/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</w:p>
    <w:p w:rsidR="00F503F0" w:rsidRDefault="001C58C1">
      <w:pPr>
        <w:spacing w:before="32"/>
        <w:ind w:left="225" w:right="-5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IV         </w:t>
      </w:r>
      <w:r>
        <w:rPr>
          <w:w w:val="99"/>
          <w:position w:val="4"/>
        </w:rPr>
        <w:t>AECC-4</w:t>
      </w:r>
      <w:r>
        <w:rPr>
          <w:position w:val="4"/>
        </w:rPr>
        <w:t xml:space="preserve">           </w:t>
      </w:r>
      <w:r>
        <w:rPr>
          <w:sz w:val="24"/>
          <w:szCs w:val="24"/>
        </w:rPr>
        <w:t>Theory</w:t>
      </w:r>
    </w:p>
    <w:p w:rsidR="00F503F0" w:rsidRDefault="001C58C1">
      <w:pPr>
        <w:spacing w:before="5" w:line="180" w:lineRule="exact"/>
        <w:rPr>
          <w:sz w:val="19"/>
          <w:szCs w:val="19"/>
        </w:rPr>
      </w:pPr>
      <w:r>
        <w:br w:type="column"/>
      </w:r>
    </w:p>
    <w:p w:rsidR="00F503F0" w:rsidRDefault="001C58C1">
      <w:pPr>
        <w:spacing w:line="260" w:lineRule="exact"/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2999" w:space="619"/>
            <w:col w:w="7082"/>
          </w:cols>
        </w:sectPr>
      </w:pPr>
      <w:r>
        <w:rPr>
          <w:position w:val="-1"/>
          <w:sz w:val="24"/>
          <w:szCs w:val="24"/>
        </w:rPr>
        <w:t>04 hrs              42            02 hrs           40            60         100          03</w:t>
      </w:r>
    </w:p>
    <w:p w:rsidR="00F503F0" w:rsidRDefault="00B90F77">
      <w:pPr>
        <w:spacing w:line="200" w:lineRule="exact"/>
      </w:pPr>
      <w:r w:rsidRPr="00B90F77">
        <w:lastRenderedPageBreak/>
        <w:pict>
          <v:group id="_x0000_s1173" style="position:absolute;margin-left:30.55pt;margin-top:206pt;width:534pt;height:288.8pt;z-index:-251656192;mso-position-horizontal-relative:page;mso-position-vertical-relative:page" coordorigin="611,4120" coordsize="10680,5776">
            <v:shape id="_x0000_s1234" style="position:absolute;left:617;top:4130;width:10663;height:0" coordorigin="617,4130" coordsize="10663,0" path="m617,4130r10663,e" filled="f" strokeweight=".58pt">
              <v:path arrowok="t"/>
            </v:shape>
            <v:shape id="_x0000_s1233" style="position:absolute;left:622;top:4135;width:0;height:1913" coordorigin="622,4135" coordsize="0,1913" path="m622,6048r,-1913e" filled="f" strokeweight=".58pt">
              <v:path arrowok="t"/>
            </v:shape>
            <v:shape id="_x0000_s1232" style="position:absolute;left:1351;top:4135;width:0;height:1913" coordorigin="1351,4135" coordsize="0,1913" path="m1351,6048r,-1913e" filled="f" strokeweight=".58pt">
              <v:path arrowok="t"/>
            </v:shape>
            <v:shape id="_x0000_s1231" style="position:absolute;left:2700;top:4135;width:0;height:1913" coordorigin="2700,4135" coordsize="0,1913" path="m2700,6048r,-1913e" filled="f" strokeweight=".58pt">
              <v:path arrowok="t"/>
            </v:shape>
            <v:shape id="_x0000_s1230" style="position:absolute;left:3871;top:4135;width:0;height:1913" coordorigin="3871,4135" coordsize="0,1913" path="m3871,6048r,-1913e" filled="f" strokeweight=".58pt">
              <v:path arrowok="t"/>
            </v:shape>
            <v:shape id="_x0000_s1229" style="position:absolute;left:5239;top:4135;width:0;height:1913" coordorigin="5239,4135" coordsize="0,1913" path="m5239,6048r,-1913e" filled="f" strokeweight=".58pt">
              <v:path arrowok="t"/>
            </v:shape>
            <v:shape id="_x0000_s1228" style="position:absolute;left:6379;top:4135;width:0;height:1913" coordorigin="6379,4135" coordsize="0,1913" path="m6379,6048r,-1913e" filled="f" strokeweight=".58pt">
              <v:path arrowok="t"/>
            </v:shape>
            <v:shape id="_x0000_s1227" style="position:absolute;left:7531;top:4135;width:0;height:1913" coordorigin="7531,4135" coordsize="0,1913" path="m7531,6048r,-1913e" filled="f" strokeweight=".58pt">
              <v:path arrowok="t"/>
            </v:shape>
            <v:shape id="_x0000_s1226" style="position:absolute;left:8575;top:4135;width:0;height:1913" coordorigin="8575,4135" coordsize="0,1913" path="m8575,6048r,-1913e" filled="f" strokeweight=".58pt">
              <v:path arrowok="t"/>
            </v:shape>
            <v:shape id="_x0000_s1225" style="position:absolute;left:9449;top:4135;width:0;height:1913" coordorigin="9449,4135" coordsize="0,1913" path="m9449,6048r,-1913e" filled="f" strokeweight=".58pt">
              <v:path arrowok="t"/>
            </v:shape>
            <v:shape id="_x0000_s1224" style="position:absolute;left:10308;top:4135;width:0;height:1913" coordorigin="10308,4135" coordsize="0,1913" path="m10308,6048r,-1913e" filled="f" strokeweight=".58pt">
              <v:path arrowok="t"/>
            </v:shape>
            <v:shape id="_x0000_s1223" style="position:absolute;left:617;top:6053;width:10663;height:0" coordorigin="617,6053" coordsize="10663,0" path="m617,6053r10663,e" filled="f" strokeweight=".58pt">
              <v:path arrowok="t"/>
            </v:shape>
            <v:shape id="_x0000_s1222" style="position:absolute;left:622;top:6058;width:0;height:782" coordorigin="622,6058" coordsize="0,782" path="m622,6840r,-782e" filled="f" strokeweight=".58pt">
              <v:path arrowok="t"/>
            </v:shape>
            <v:shape id="_x0000_s1221" style="position:absolute;left:1351;top:6058;width:0;height:782" coordorigin="1351,6058" coordsize="0,782" path="m1351,6840r,-782e" filled="f" strokeweight=".58pt">
              <v:path arrowok="t"/>
            </v:shape>
            <v:shape id="_x0000_s1220" style="position:absolute;left:2700;top:6058;width:0;height:782" coordorigin="2700,6058" coordsize="0,782" path="m2700,6840r,-782e" filled="f" strokeweight=".58pt">
              <v:path arrowok="t"/>
            </v:shape>
            <v:shape id="_x0000_s1219" style="position:absolute;left:3871;top:6058;width:0;height:782" coordorigin="3871,6058" coordsize="0,782" path="m3871,6840r,-782e" filled="f" strokeweight=".58pt">
              <v:path arrowok="t"/>
            </v:shape>
            <v:shape id="_x0000_s1218" style="position:absolute;left:5239;top:6058;width:0;height:782" coordorigin="5239,6058" coordsize="0,782" path="m5239,6840r,-782e" filled="f" strokeweight=".58pt">
              <v:path arrowok="t"/>
            </v:shape>
            <v:shape id="_x0000_s1217" style="position:absolute;left:6379;top:6058;width:0;height:782" coordorigin="6379,6058" coordsize="0,782" path="m6379,6840r,-782e" filled="f" strokeweight=".58pt">
              <v:path arrowok="t"/>
            </v:shape>
            <v:shape id="_x0000_s1216" style="position:absolute;left:7531;top:6058;width:0;height:782" coordorigin="7531,6058" coordsize="0,782" path="m7531,6840r,-782e" filled="f" strokeweight=".58pt">
              <v:path arrowok="t"/>
            </v:shape>
            <v:shape id="_x0000_s1215" style="position:absolute;left:8575;top:6058;width:0;height:782" coordorigin="8575,6058" coordsize="0,782" path="m8575,6840r,-782e" filled="f" strokeweight=".58pt">
              <v:path arrowok="t"/>
            </v:shape>
            <v:shape id="_x0000_s1214" style="position:absolute;left:9449;top:6058;width:0;height:782" coordorigin="9449,6058" coordsize="0,782" path="m9449,6840r,-782e" filled="f" strokeweight=".58pt">
              <v:path arrowok="t"/>
            </v:shape>
            <v:shape id="_x0000_s1213" style="position:absolute;left:10308;top:6058;width:0;height:782" coordorigin="10308,6058" coordsize="0,782" path="m10308,6840r,-782e" filled="f" strokeweight=".58pt">
              <v:path arrowok="t"/>
            </v:shape>
            <v:shape id="_x0000_s1212" style="position:absolute;left:617;top:6845;width:10663;height:0" coordorigin="617,6845" coordsize="10663,0" path="m617,6845r10663,e" filled="f" strokeweight=".58pt">
              <v:path arrowok="t"/>
            </v:shape>
            <v:shape id="_x0000_s1211" style="position:absolute;left:622;top:6850;width:0;height:782" coordorigin="622,6850" coordsize="0,782" path="m622,7632r,-782e" filled="f" strokeweight=".58pt">
              <v:path arrowok="t"/>
            </v:shape>
            <v:shape id="_x0000_s1210" style="position:absolute;left:1351;top:6850;width:0;height:782" coordorigin="1351,6850" coordsize="0,782" path="m1351,7632r,-782e" filled="f" strokeweight=".58pt">
              <v:path arrowok="t"/>
            </v:shape>
            <v:shape id="_x0000_s1209" style="position:absolute;left:2700;top:6850;width:0;height:782" coordorigin="2700,6850" coordsize="0,782" path="m2700,7632r,-782e" filled="f" strokeweight=".58pt">
              <v:path arrowok="t"/>
            </v:shape>
            <v:shape id="_x0000_s1208" style="position:absolute;left:3871;top:6850;width:0;height:782" coordorigin="3871,6850" coordsize="0,782" path="m3871,7632r,-782e" filled="f" strokeweight=".58pt">
              <v:path arrowok="t"/>
            </v:shape>
            <v:shape id="_x0000_s1207" style="position:absolute;left:5239;top:6850;width:0;height:782" coordorigin="5239,6850" coordsize="0,782" path="m5239,7632r,-782e" filled="f" strokeweight=".58pt">
              <v:path arrowok="t"/>
            </v:shape>
            <v:shape id="_x0000_s1206" style="position:absolute;left:6379;top:6850;width:0;height:782" coordorigin="6379,6850" coordsize="0,782" path="m6379,7632r,-782e" filled="f" strokeweight=".58pt">
              <v:path arrowok="t"/>
            </v:shape>
            <v:shape id="_x0000_s1205" style="position:absolute;left:7531;top:6850;width:0;height:782" coordorigin="7531,6850" coordsize="0,782" path="m7531,7632r,-782e" filled="f" strokeweight=".58pt">
              <v:path arrowok="t"/>
            </v:shape>
            <v:shape id="_x0000_s1204" style="position:absolute;left:8575;top:6850;width:0;height:782" coordorigin="8575,6850" coordsize="0,782" path="m8575,7632r,-782e" filled="f" strokeweight=".58pt">
              <v:path arrowok="t"/>
            </v:shape>
            <v:shape id="_x0000_s1203" style="position:absolute;left:9449;top:6850;width:0;height:782" coordorigin="9449,6850" coordsize="0,782" path="m9449,7632r,-782e" filled="f" strokeweight=".58pt">
              <v:path arrowok="t"/>
            </v:shape>
            <v:shape id="_x0000_s1202" style="position:absolute;left:10308;top:6850;width:0;height:782" coordorigin="10308,6850" coordsize="0,782" path="m10308,7632r,-782e" filled="f" strokeweight=".58pt">
              <v:path arrowok="t"/>
            </v:shape>
            <v:shape id="_x0000_s1201" style="position:absolute;left:617;top:7637;width:10663;height:0" coordorigin="617,7637" coordsize="10663,0" path="m617,7637r10663,e" filled="f" strokeweight=".58pt">
              <v:path arrowok="t"/>
            </v:shape>
            <v:shape id="_x0000_s1200" style="position:absolute;left:622;top:7642;width:0;height:782" coordorigin="622,7642" coordsize="0,782" path="m622,8424r,-782e" filled="f" strokeweight=".58pt">
              <v:path arrowok="t"/>
            </v:shape>
            <v:shape id="_x0000_s1199" style="position:absolute;left:1351;top:7642;width:0;height:782" coordorigin="1351,7642" coordsize="0,782" path="m1351,8424r,-782e" filled="f" strokeweight=".58pt">
              <v:path arrowok="t"/>
            </v:shape>
            <v:shape id="_x0000_s1198" style="position:absolute;left:2700;top:7642;width:0;height:782" coordorigin="2700,7642" coordsize="0,782" path="m2700,8424r,-782e" filled="f" strokeweight=".58pt">
              <v:path arrowok="t"/>
            </v:shape>
            <v:shape id="_x0000_s1197" style="position:absolute;left:3871;top:7642;width:0;height:782" coordorigin="3871,7642" coordsize="0,782" path="m3871,8424r,-782e" filled="f" strokeweight=".58pt">
              <v:path arrowok="t"/>
            </v:shape>
            <v:shape id="_x0000_s1196" style="position:absolute;left:5239;top:7642;width:0;height:782" coordorigin="5239,7642" coordsize="0,782" path="m5239,8424r,-782e" filled="f" strokeweight=".58pt">
              <v:path arrowok="t"/>
            </v:shape>
            <v:shape id="_x0000_s1195" style="position:absolute;left:6379;top:7642;width:0;height:782" coordorigin="6379,7642" coordsize="0,782" path="m6379,8424r,-782e" filled="f" strokeweight=".58pt">
              <v:path arrowok="t"/>
            </v:shape>
            <v:shape id="_x0000_s1194" style="position:absolute;left:7531;top:7642;width:0;height:782" coordorigin="7531,7642" coordsize="0,782" path="m7531,8424r,-782e" filled="f" strokeweight=".58pt">
              <v:path arrowok="t"/>
            </v:shape>
            <v:shape id="_x0000_s1193" style="position:absolute;left:8575;top:7642;width:0;height:782" coordorigin="8575,7642" coordsize="0,782" path="m8575,8424r,-782e" filled="f" strokeweight=".58pt">
              <v:path arrowok="t"/>
            </v:shape>
            <v:shape id="_x0000_s1192" style="position:absolute;left:9449;top:7642;width:0;height:782" coordorigin="9449,7642" coordsize="0,782" path="m9449,8424r,-782e" filled="f" strokeweight=".58pt">
              <v:path arrowok="t"/>
            </v:shape>
            <v:shape id="_x0000_s1191" style="position:absolute;left:10308;top:7642;width:0;height:782" coordorigin="10308,7642" coordsize="0,782" path="m10308,8424r,-782e" filled="f" strokeweight=".58pt">
              <v:path arrowok="t"/>
            </v:shape>
            <v:shape id="_x0000_s1190" style="position:absolute;left:617;top:8429;width:10663;height:0" coordorigin="617,8429" coordsize="10663,0" path="m617,8429r10663,e" filled="f" strokeweight=".58pt">
              <v:path arrowok="t"/>
            </v:shape>
            <v:shape id="_x0000_s1189" style="position:absolute;left:622;top:8434;width:0;height:782" coordorigin="622,8434" coordsize="0,782" path="m622,9216r,-782e" filled="f" strokeweight=".58pt">
              <v:path arrowok="t"/>
            </v:shape>
            <v:shape id="_x0000_s1188" style="position:absolute;left:1351;top:8434;width:0;height:782" coordorigin="1351,8434" coordsize="0,782" path="m1351,9216r,-782e" filled="f" strokeweight=".58pt">
              <v:path arrowok="t"/>
            </v:shape>
            <v:shape id="_x0000_s1187" style="position:absolute;left:2700;top:8434;width:0;height:782" coordorigin="2700,8434" coordsize="0,782" path="m2700,9216r,-782e" filled="f" strokeweight=".58pt">
              <v:path arrowok="t"/>
            </v:shape>
            <v:shape id="_x0000_s1186" style="position:absolute;left:3871;top:8434;width:0;height:782" coordorigin="3871,8434" coordsize="0,782" path="m3871,9216r,-782e" filled="f" strokeweight=".58pt">
              <v:path arrowok="t"/>
            </v:shape>
            <v:shape id="_x0000_s1185" style="position:absolute;left:5239;top:8434;width:0;height:782" coordorigin="5239,8434" coordsize="0,782" path="m5239,9216r,-782e" filled="f" strokeweight=".58pt">
              <v:path arrowok="t"/>
            </v:shape>
            <v:shape id="_x0000_s1184" style="position:absolute;left:6379;top:8434;width:0;height:782" coordorigin="6379,8434" coordsize="0,782" path="m6379,9216r,-782e" filled="f" strokeweight=".58pt">
              <v:path arrowok="t"/>
            </v:shape>
            <v:shape id="_x0000_s1183" style="position:absolute;left:7531;top:8434;width:0;height:782" coordorigin="7531,8434" coordsize="0,782" path="m7531,9216r,-782e" filled="f" strokeweight=".58pt">
              <v:path arrowok="t"/>
            </v:shape>
            <v:shape id="_x0000_s1182" style="position:absolute;left:8575;top:8434;width:0;height:782" coordorigin="8575,8434" coordsize="0,782" path="m8575,9216r,-782e" filled="f" strokeweight=".58pt">
              <v:path arrowok="t"/>
            </v:shape>
            <v:shape id="_x0000_s1181" style="position:absolute;left:9449;top:8434;width:0;height:782" coordorigin="9449,8434" coordsize="0,782" path="m9449,9216r,-782e" filled="f" strokeweight=".58pt">
              <v:path arrowok="t"/>
            </v:shape>
            <v:shape id="_x0000_s1180" style="position:absolute;left:10308;top:8434;width:0;height:782" coordorigin="10308,8434" coordsize="0,782" path="m10308,9216r,-782e" filled="f" strokeweight=".58pt">
              <v:path arrowok="t"/>
            </v:shape>
            <v:shape id="_x0000_s1179" style="position:absolute;left:617;top:9221;width:10663;height:0" coordorigin="617,9221" coordsize="10663,0" path="m617,9221r10663,e" filled="f" strokeweight=".58pt">
              <v:path arrowok="t"/>
            </v:shape>
            <v:shape id="_x0000_s1178" style="position:absolute;left:622;top:9226;width:0;height:665" coordorigin="622,9226" coordsize="0,665" path="m622,9890r,-664e" filled="f" strokeweight=".58pt">
              <v:path arrowok="t"/>
            </v:shape>
            <v:shape id="_x0000_s1177" style="position:absolute;left:617;top:9886;width:730;height:0" coordorigin="617,9886" coordsize="730,0" path="m617,9886r729,e" filled="f" strokeweight=".58pt">
              <v:path arrowok="t"/>
            </v:shape>
            <v:shape id="_x0000_s1176" style="position:absolute;left:1351;top:9226;width:0;height:665" coordorigin="1351,9226" coordsize="0,665" path="m1351,9890r,-664e" filled="f" strokeweight=".58pt">
              <v:path arrowok="t"/>
            </v:shape>
            <v:shape id="_x0000_s1175" style="position:absolute;left:1356;top:9886;width:9924;height:0" coordorigin="1356,9886" coordsize="9924,0" path="m1356,9886r9924,e" filled="f" strokeweight=".58pt">
              <v:path arrowok="t"/>
            </v:shape>
            <v:shape id="_x0000_s1174" style="position:absolute;left:11285;top:4126;width:0;height:5765" coordorigin="11285,4126" coordsize="0,5765" path="m11285,9890r,-5764e" filled="f" strokeweight=".58pt">
              <v:path arrowok="t"/>
            </v:shape>
            <w10:wrap anchorx="page" anchory="page"/>
          </v:group>
        </w:pict>
      </w:r>
    </w:p>
    <w:p w:rsidR="00F503F0" w:rsidRDefault="00F503F0">
      <w:pPr>
        <w:spacing w:before="3" w:line="200" w:lineRule="exact"/>
      </w:pPr>
    </w:p>
    <w:p w:rsidR="004841FC" w:rsidRDefault="004841FC">
      <w:pPr>
        <w:spacing w:before="29" w:line="260" w:lineRule="exact"/>
        <w:ind w:left="3222"/>
        <w:rPr>
          <w:position w:val="-1"/>
          <w:sz w:val="24"/>
          <w:szCs w:val="24"/>
        </w:rPr>
      </w:pPr>
    </w:p>
    <w:p w:rsidR="004841FC" w:rsidRDefault="004841FC">
      <w:pPr>
        <w:spacing w:before="29" w:line="260" w:lineRule="exact"/>
        <w:ind w:left="3222"/>
        <w:rPr>
          <w:position w:val="-1"/>
          <w:sz w:val="24"/>
          <w:szCs w:val="24"/>
        </w:rPr>
      </w:pPr>
    </w:p>
    <w:p w:rsidR="00F503F0" w:rsidRDefault="001C58C1">
      <w:pPr>
        <w:spacing w:before="29" w:line="260" w:lineRule="exact"/>
        <w:ind w:left="3222"/>
        <w:rPr>
          <w:sz w:val="24"/>
          <w:szCs w:val="24"/>
        </w:rPr>
      </w:pPr>
      <w:r>
        <w:rPr>
          <w:position w:val="-1"/>
          <w:sz w:val="24"/>
          <w:szCs w:val="24"/>
        </w:rPr>
        <w:t>Details of the other Semesters will be given later</w:t>
      </w: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before="3" w:line="220" w:lineRule="exact"/>
        <w:rPr>
          <w:sz w:val="22"/>
          <w:szCs w:val="22"/>
        </w:rPr>
      </w:pPr>
    </w:p>
    <w:p w:rsidR="00F503F0" w:rsidRDefault="004841FC">
      <w:pPr>
        <w:spacing w:before="32"/>
        <w:ind w:left="100"/>
        <w:rPr>
          <w:sz w:val="22"/>
          <w:szCs w:val="22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space="720"/>
        </w:sect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C58C1">
        <w:rPr>
          <w:sz w:val="22"/>
          <w:szCs w:val="22"/>
        </w:rPr>
        <w:t>Student shall choose two AECC, out of which Kannada as AECC is mandatory.</w:t>
      </w:r>
    </w:p>
    <w:p w:rsidR="00F503F0" w:rsidRPr="00533493" w:rsidRDefault="001C58C1">
      <w:pPr>
        <w:spacing w:before="60"/>
        <w:ind w:left="3365" w:right="3456"/>
        <w:jc w:val="center"/>
        <w:rPr>
          <w:b/>
          <w:sz w:val="24"/>
          <w:szCs w:val="24"/>
        </w:rPr>
      </w:pPr>
      <w:r w:rsidRPr="00533493">
        <w:rPr>
          <w:b/>
          <w:sz w:val="24"/>
          <w:szCs w:val="24"/>
        </w:rPr>
        <w:lastRenderedPageBreak/>
        <w:t>Name of Course (Subject): SANSKRIT</w:t>
      </w:r>
    </w:p>
    <w:p w:rsidR="00F503F0" w:rsidRPr="00533493" w:rsidRDefault="00F503F0">
      <w:pPr>
        <w:spacing w:before="8" w:line="120" w:lineRule="exact"/>
        <w:rPr>
          <w:b/>
          <w:sz w:val="13"/>
          <w:szCs w:val="13"/>
        </w:rPr>
      </w:pPr>
    </w:p>
    <w:p w:rsidR="00F503F0" w:rsidRPr="00533493" w:rsidRDefault="001C58C1">
      <w:pPr>
        <w:ind w:left="4531" w:right="4518"/>
        <w:jc w:val="center"/>
        <w:rPr>
          <w:b/>
          <w:sz w:val="30"/>
          <w:szCs w:val="30"/>
        </w:rPr>
      </w:pPr>
      <w:r w:rsidRPr="00533493">
        <w:rPr>
          <w:b/>
          <w:sz w:val="30"/>
          <w:szCs w:val="30"/>
        </w:rPr>
        <w:t xml:space="preserve">Semester - </w:t>
      </w:r>
      <w:r w:rsidRPr="00533493">
        <w:rPr>
          <w:b/>
          <w:w w:val="101"/>
          <w:sz w:val="30"/>
          <w:szCs w:val="30"/>
        </w:rPr>
        <w:t>III</w:t>
      </w:r>
    </w:p>
    <w:p w:rsidR="00F503F0" w:rsidRPr="00533493" w:rsidRDefault="00F503F0">
      <w:pPr>
        <w:spacing w:before="3" w:line="160" w:lineRule="exact"/>
        <w:rPr>
          <w:b/>
          <w:sz w:val="17"/>
          <w:szCs w:val="17"/>
        </w:rPr>
      </w:pPr>
    </w:p>
    <w:p w:rsidR="00F503F0" w:rsidRPr="00533493" w:rsidRDefault="001C58C1">
      <w:pPr>
        <w:ind w:left="3616" w:right="3678"/>
        <w:jc w:val="center"/>
        <w:rPr>
          <w:b/>
          <w:sz w:val="30"/>
          <w:szCs w:val="30"/>
        </w:rPr>
      </w:pPr>
      <w:r w:rsidRPr="00533493">
        <w:rPr>
          <w:b/>
          <w:sz w:val="30"/>
          <w:szCs w:val="30"/>
        </w:rPr>
        <w:t>B. Com/B.B.A</w:t>
      </w:r>
      <w:r w:rsidR="00ED1FD3">
        <w:rPr>
          <w:b/>
          <w:sz w:val="30"/>
          <w:szCs w:val="30"/>
        </w:rPr>
        <w:t>./T.T.M.,</w:t>
      </w:r>
    </w:p>
    <w:p w:rsidR="00F503F0" w:rsidRPr="00533493" w:rsidRDefault="00F503F0">
      <w:pPr>
        <w:spacing w:before="19" w:line="200" w:lineRule="exact"/>
        <w:rPr>
          <w:b/>
        </w:rPr>
      </w:pPr>
    </w:p>
    <w:p w:rsidR="00F503F0" w:rsidRPr="00533493" w:rsidRDefault="001C58C1">
      <w:pPr>
        <w:ind w:left="4402" w:right="4488"/>
        <w:jc w:val="center"/>
        <w:rPr>
          <w:b/>
          <w:sz w:val="22"/>
          <w:szCs w:val="22"/>
        </w:rPr>
      </w:pPr>
      <w:r w:rsidRPr="00533493">
        <w:rPr>
          <w:b/>
          <w:sz w:val="22"/>
          <w:szCs w:val="22"/>
        </w:rPr>
        <w:t>Subject: SANSKRIT</w:t>
      </w:r>
    </w:p>
    <w:p w:rsidR="00F503F0" w:rsidRPr="00533493" w:rsidRDefault="00F503F0">
      <w:pPr>
        <w:spacing w:before="6" w:line="120" w:lineRule="exact"/>
        <w:rPr>
          <w:b/>
          <w:sz w:val="12"/>
          <w:szCs w:val="12"/>
        </w:rPr>
      </w:pPr>
    </w:p>
    <w:p w:rsidR="00F503F0" w:rsidRPr="00533493" w:rsidRDefault="001C58C1">
      <w:pPr>
        <w:ind w:left="2998" w:right="3088"/>
        <w:jc w:val="center"/>
        <w:rPr>
          <w:b/>
          <w:sz w:val="22"/>
          <w:szCs w:val="22"/>
        </w:rPr>
      </w:pPr>
      <w:r w:rsidRPr="00533493">
        <w:rPr>
          <w:b/>
          <w:sz w:val="22"/>
          <w:szCs w:val="22"/>
        </w:rPr>
        <w:t>Ability Enhancement Compulsory Course (AECC)</w:t>
      </w:r>
    </w:p>
    <w:p w:rsidR="00F503F0" w:rsidRPr="00533493" w:rsidRDefault="00F503F0">
      <w:pPr>
        <w:spacing w:before="3" w:line="120" w:lineRule="exact"/>
        <w:rPr>
          <w:b/>
          <w:sz w:val="13"/>
          <w:szCs w:val="13"/>
        </w:rPr>
      </w:pPr>
    </w:p>
    <w:p w:rsidR="00F503F0" w:rsidRDefault="00F503F0">
      <w:pPr>
        <w:spacing w:line="200" w:lineRule="exact"/>
      </w:pPr>
    </w:p>
    <w:p w:rsidR="00F503F0" w:rsidRPr="00ED1FD3" w:rsidRDefault="001C58C1">
      <w:pPr>
        <w:spacing w:line="240" w:lineRule="exact"/>
        <w:ind w:left="4980" w:right="5066"/>
        <w:jc w:val="center"/>
        <w:rPr>
          <w:b/>
          <w:sz w:val="22"/>
          <w:szCs w:val="22"/>
        </w:rPr>
      </w:pPr>
      <w:r w:rsidRPr="00ED1FD3">
        <w:rPr>
          <w:b/>
          <w:position w:val="-1"/>
          <w:sz w:val="22"/>
          <w:szCs w:val="22"/>
        </w:rPr>
        <w:t>AECC-3</w:t>
      </w:r>
    </w:p>
    <w:p w:rsidR="00F503F0" w:rsidRPr="00ED1FD3" w:rsidRDefault="00F503F0">
      <w:pPr>
        <w:spacing w:before="8" w:line="100" w:lineRule="exact"/>
        <w:rPr>
          <w:b/>
          <w:sz w:val="11"/>
          <w:szCs w:val="11"/>
        </w:rPr>
      </w:pPr>
    </w:p>
    <w:p w:rsidR="00F503F0" w:rsidRDefault="00F503F0">
      <w:pPr>
        <w:spacing w:line="200" w:lineRule="exact"/>
        <w:sectPr w:rsidR="00F503F0">
          <w:pgSz w:w="11920" w:h="16840"/>
          <w:pgMar w:top="640" w:right="460" w:bottom="280" w:left="520" w:header="0" w:footer="851" w:gutter="0"/>
          <w:cols w:space="720"/>
        </w:sectPr>
      </w:pPr>
    </w:p>
    <w:p w:rsidR="00654B4B" w:rsidRDefault="00654B4B">
      <w:pPr>
        <w:spacing w:before="77"/>
        <w:ind w:left="66" w:right="-41"/>
        <w:jc w:val="center"/>
        <w:rPr>
          <w:sz w:val="24"/>
          <w:szCs w:val="24"/>
        </w:rPr>
      </w:pPr>
    </w:p>
    <w:p w:rsidR="00F503F0" w:rsidRDefault="001C58C1">
      <w:pPr>
        <w:spacing w:before="77"/>
        <w:ind w:left="66" w:right="-41"/>
        <w:jc w:val="center"/>
        <w:rPr>
          <w:sz w:val="24"/>
          <w:szCs w:val="24"/>
        </w:rPr>
      </w:pPr>
      <w:r>
        <w:rPr>
          <w:sz w:val="24"/>
          <w:szCs w:val="24"/>
        </w:rPr>
        <w:t>Course</w:t>
      </w:r>
    </w:p>
    <w:p w:rsidR="00F503F0" w:rsidRDefault="00F503F0">
      <w:pPr>
        <w:spacing w:before="7" w:line="120" w:lineRule="exact"/>
        <w:rPr>
          <w:sz w:val="13"/>
          <w:szCs w:val="13"/>
        </w:rPr>
      </w:pPr>
    </w:p>
    <w:p w:rsidR="00F503F0" w:rsidRDefault="001C58C1">
      <w:pPr>
        <w:ind w:left="232" w:right="125"/>
        <w:jc w:val="center"/>
        <w:rPr>
          <w:sz w:val="24"/>
          <w:szCs w:val="24"/>
        </w:rPr>
      </w:pPr>
      <w:r>
        <w:rPr>
          <w:sz w:val="24"/>
          <w:szCs w:val="24"/>
        </w:rPr>
        <w:t>No.</w:t>
      </w:r>
    </w:p>
    <w:p w:rsidR="00654B4B" w:rsidRDefault="001C58C1">
      <w:pPr>
        <w:spacing w:before="77"/>
        <w:ind w:right="-61"/>
      </w:pPr>
      <w:r>
        <w:br w:type="column"/>
      </w:r>
    </w:p>
    <w:p w:rsidR="00654B4B" w:rsidRDefault="00654B4B">
      <w:pPr>
        <w:spacing w:before="77"/>
        <w:ind w:right="-61"/>
      </w:pPr>
    </w:p>
    <w:p w:rsidR="00F503F0" w:rsidRDefault="001C58C1">
      <w:pPr>
        <w:spacing w:before="77"/>
        <w:ind w:right="-61"/>
        <w:rPr>
          <w:sz w:val="24"/>
          <w:szCs w:val="24"/>
        </w:rPr>
      </w:pPr>
      <w:r>
        <w:rPr>
          <w:sz w:val="24"/>
          <w:szCs w:val="24"/>
        </w:rPr>
        <w:t>Type of</w:t>
      </w:r>
    </w:p>
    <w:p w:rsidR="00F503F0" w:rsidRDefault="00F503F0">
      <w:pPr>
        <w:spacing w:before="7" w:line="120" w:lineRule="exact"/>
        <w:rPr>
          <w:sz w:val="13"/>
          <w:szCs w:val="13"/>
        </w:rPr>
      </w:pPr>
    </w:p>
    <w:p w:rsidR="00F503F0" w:rsidRDefault="001C58C1">
      <w:pPr>
        <w:ind w:left="36"/>
        <w:rPr>
          <w:sz w:val="24"/>
          <w:szCs w:val="24"/>
        </w:rPr>
      </w:pPr>
      <w:r>
        <w:rPr>
          <w:sz w:val="24"/>
          <w:szCs w:val="24"/>
        </w:rPr>
        <w:t>Course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654B4B" w:rsidRDefault="00654B4B">
      <w:pPr>
        <w:spacing w:line="360" w:lineRule="auto"/>
        <w:ind w:right="-34" w:firstLine="7"/>
        <w:rPr>
          <w:w w:val="99"/>
        </w:rPr>
      </w:pPr>
    </w:p>
    <w:p w:rsidR="00F503F0" w:rsidRDefault="001C58C1">
      <w:pPr>
        <w:spacing w:line="360" w:lineRule="auto"/>
        <w:ind w:right="-34" w:firstLine="7"/>
      </w:pPr>
      <w:r>
        <w:rPr>
          <w:w w:val="99"/>
        </w:rPr>
        <w:t>Theory</w:t>
      </w:r>
      <w:r>
        <w:t xml:space="preserve"> </w:t>
      </w:r>
      <w:r>
        <w:rPr>
          <w:w w:val="99"/>
        </w:rPr>
        <w:t>/ Practical</w:t>
      </w:r>
    </w:p>
    <w:p w:rsidR="00654B4B" w:rsidRDefault="001C58C1">
      <w:pPr>
        <w:spacing w:before="29" w:line="285" w:lineRule="auto"/>
        <w:ind w:left="1013" w:right="-47" w:hanging="1013"/>
      </w:pPr>
      <w:r>
        <w:br w:type="column"/>
      </w:r>
    </w:p>
    <w:p w:rsidR="00F503F0" w:rsidRDefault="001C58C1">
      <w:pPr>
        <w:spacing w:before="29" w:line="285" w:lineRule="auto"/>
        <w:ind w:left="1013" w:right="-47" w:hanging="1013"/>
        <w:rPr>
          <w:sz w:val="24"/>
          <w:szCs w:val="24"/>
        </w:rPr>
      </w:pPr>
      <w:r>
        <w:rPr>
          <w:w w:val="99"/>
          <w:position w:val="-8"/>
        </w:rPr>
        <w:t>Credits</w:t>
      </w:r>
      <w:r>
        <w:rPr>
          <w:position w:val="-8"/>
        </w:rPr>
        <w:t xml:space="preserve">      </w:t>
      </w:r>
      <w:r>
        <w:rPr>
          <w:sz w:val="24"/>
          <w:szCs w:val="24"/>
        </w:rPr>
        <w:t>Instruction hour per</w:t>
      </w:r>
    </w:p>
    <w:p w:rsidR="00F503F0" w:rsidRDefault="001C58C1">
      <w:pPr>
        <w:spacing w:before="89" w:line="260" w:lineRule="exact"/>
        <w:ind w:left="1162"/>
        <w:rPr>
          <w:sz w:val="24"/>
          <w:szCs w:val="24"/>
        </w:rPr>
      </w:pPr>
      <w:r>
        <w:rPr>
          <w:position w:val="-1"/>
          <w:sz w:val="24"/>
          <w:szCs w:val="24"/>
        </w:rPr>
        <w:t>week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654B4B" w:rsidRDefault="00654B4B">
      <w:pPr>
        <w:ind w:left="88" w:right="87"/>
        <w:jc w:val="center"/>
        <w:rPr>
          <w:w w:val="99"/>
        </w:rPr>
      </w:pPr>
    </w:p>
    <w:p w:rsidR="00F503F0" w:rsidRDefault="001C58C1">
      <w:pPr>
        <w:ind w:left="88" w:right="87"/>
        <w:jc w:val="center"/>
      </w:pPr>
      <w:r>
        <w:rPr>
          <w:w w:val="99"/>
        </w:rPr>
        <w:t>Total</w:t>
      </w:r>
      <w:r>
        <w:t xml:space="preserve"> </w:t>
      </w:r>
      <w:r>
        <w:rPr>
          <w:w w:val="99"/>
        </w:rPr>
        <w:t>No.</w:t>
      </w:r>
      <w:r>
        <w:t xml:space="preserve"> </w:t>
      </w:r>
      <w:r>
        <w:rPr>
          <w:w w:val="99"/>
        </w:rPr>
        <w:t>of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ind w:left="-35" w:right="-35"/>
        <w:jc w:val="center"/>
      </w:pPr>
      <w:r>
        <w:rPr>
          <w:w w:val="99"/>
        </w:rPr>
        <w:t>Lectures/Hours</w:t>
      </w:r>
    </w:p>
    <w:p w:rsidR="00F503F0" w:rsidRDefault="00F503F0">
      <w:pPr>
        <w:spacing w:before="3" w:line="100" w:lineRule="exact"/>
        <w:rPr>
          <w:sz w:val="11"/>
          <w:szCs w:val="11"/>
        </w:rPr>
      </w:pPr>
    </w:p>
    <w:p w:rsidR="00F503F0" w:rsidRDefault="001C58C1">
      <w:pPr>
        <w:ind w:left="164" w:right="163"/>
        <w:jc w:val="center"/>
      </w:pPr>
      <w:r>
        <w:rPr>
          <w:w w:val="99"/>
        </w:rPr>
        <w:t>/</w:t>
      </w:r>
      <w:r>
        <w:t xml:space="preserve"> </w:t>
      </w:r>
      <w:r>
        <w:rPr>
          <w:w w:val="99"/>
        </w:rPr>
        <w:t>Semester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654B4B" w:rsidRDefault="00654B4B">
      <w:pPr>
        <w:spacing w:line="360" w:lineRule="auto"/>
        <w:ind w:left="14" w:right="-34" w:hanging="14"/>
        <w:rPr>
          <w:w w:val="99"/>
        </w:rPr>
      </w:pPr>
    </w:p>
    <w:p w:rsidR="00F503F0" w:rsidRDefault="001C58C1">
      <w:pPr>
        <w:spacing w:line="360" w:lineRule="auto"/>
        <w:ind w:left="14" w:right="-34" w:hanging="14"/>
      </w:pPr>
      <w:r>
        <w:rPr>
          <w:w w:val="99"/>
        </w:rPr>
        <w:t>Duration of</w:t>
      </w:r>
      <w:r>
        <w:t xml:space="preserve"> </w:t>
      </w:r>
      <w:r>
        <w:rPr>
          <w:w w:val="99"/>
        </w:rPr>
        <w:t>Exam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654B4B" w:rsidRDefault="00654B4B">
      <w:pPr>
        <w:spacing w:line="360" w:lineRule="auto"/>
        <w:ind w:left="-16" w:right="-16" w:firstLine="4"/>
        <w:jc w:val="center"/>
        <w:rPr>
          <w:sz w:val="18"/>
          <w:szCs w:val="18"/>
        </w:rPr>
      </w:pPr>
    </w:p>
    <w:p w:rsidR="00F503F0" w:rsidRDefault="001C58C1">
      <w:pPr>
        <w:spacing w:line="360" w:lineRule="auto"/>
        <w:ind w:left="-16" w:right="-16" w:firstLine="4"/>
        <w:jc w:val="center"/>
        <w:rPr>
          <w:sz w:val="18"/>
          <w:szCs w:val="18"/>
        </w:rPr>
      </w:pPr>
      <w:r>
        <w:rPr>
          <w:sz w:val="18"/>
          <w:szCs w:val="18"/>
        </w:rPr>
        <w:t>Formative Assessment Marks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654B4B" w:rsidRDefault="00654B4B">
      <w:pPr>
        <w:ind w:left="-34" w:right="-34"/>
        <w:jc w:val="center"/>
        <w:rPr>
          <w:sz w:val="18"/>
          <w:szCs w:val="18"/>
        </w:rPr>
      </w:pPr>
    </w:p>
    <w:p w:rsidR="00F503F0" w:rsidRDefault="001C58C1">
      <w:pPr>
        <w:ind w:left="-34" w:right="-34"/>
        <w:jc w:val="center"/>
        <w:rPr>
          <w:sz w:val="18"/>
          <w:szCs w:val="18"/>
        </w:rPr>
      </w:pPr>
      <w:r>
        <w:rPr>
          <w:sz w:val="18"/>
          <w:szCs w:val="18"/>
        </w:rPr>
        <w:t>Summative</w:t>
      </w:r>
    </w:p>
    <w:p w:rsidR="00F503F0" w:rsidRDefault="00F503F0">
      <w:pPr>
        <w:spacing w:before="10" w:line="100" w:lineRule="exact"/>
        <w:rPr>
          <w:sz w:val="11"/>
          <w:szCs w:val="11"/>
        </w:rPr>
      </w:pPr>
    </w:p>
    <w:p w:rsidR="00F503F0" w:rsidRDefault="001C58C1">
      <w:pPr>
        <w:spacing w:line="300" w:lineRule="atLeast"/>
        <w:ind w:left="-6" w:right="-2"/>
        <w:jc w:val="center"/>
        <w:rPr>
          <w:sz w:val="18"/>
          <w:szCs w:val="18"/>
        </w:rPr>
      </w:pPr>
      <w:r>
        <w:rPr>
          <w:sz w:val="18"/>
          <w:szCs w:val="18"/>
        </w:rPr>
        <w:t>Assessmen t Marks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654B4B" w:rsidRDefault="00654B4B">
      <w:pPr>
        <w:ind w:left="46"/>
        <w:rPr>
          <w:w w:val="99"/>
        </w:rPr>
      </w:pPr>
    </w:p>
    <w:p w:rsidR="00F503F0" w:rsidRDefault="001C58C1">
      <w:pPr>
        <w:ind w:left="46"/>
      </w:pPr>
      <w:r>
        <w:rPr>
          <w:w w:val="99"/>
        </w:rPr>
        <w:t>Total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sectPr w:rsidR="00F503F0">
          <w:type w:val="continuous"/>
          <w:pgSz w:w="11920" w:h="16840"/>
          <w:pgMar w:top="1560" w:right="460" w:bottom="280" w:left="520" w:header="720" w:footer="720" w:gutter="0"/>
          <w:cols w:num="9" w:space="720" w:equalWidth="0">
            <w:col w:w="787" w:space="373"/>
            <w:col w:w="754" w:space="305"/>
            <w:col w:w="700" w:space="308"/>
            <w:col w:w="1935" w:space="300"/>
            <w:col w:w="1234" w:space="287"/>
            <w:col w:w="712" w:space="344"/>
            <w:col w:w="849" w:space="337"/>
            <w:col w:w="823" w:space="255"/>
            <w:col w:w="637"/>
          </w:cols>
        </w:sectPr>
      </w:pPr>
      <w:r>
        <w:rPr>
          <w:w w:val="99"/>
        </w:rPr>
        <w:t>Marks</w:t>
      </w:r>
    </w:p>
    <w:p w:rsidR="00F503F0" w:rsidRDefault="00F503F0">
      <w:pPr>
        <w:spacing w:before="15" w:line="200" w:lineRule="exact"/>
        <w:sectPr w:rsidR="00F503F0">
          <w:type w:val="continuous"/>
          <w:pgSz w:w="11920" w:h="16840"/>
          <w:pgMar w:top="1560" w:right="460" w:bottom="280" w:left="520" w:header="720" w:footer="720" w:gutter="0"/>
          <w:cols w:space="720"/>
        </w:sectPr>
      </w:pPr>
    </w:p>
    <w:p w:rsidR="00F503F0" w:rsidRDefault="001C58C1">
      <w:pPr>
        <w:spacing w:before="33"/>
        <w:ind w:left="69" w:right="-35"/>
        <w:jc w:val="center"/>
      </w:pPr>
      <w:r>
        <w:rPr>
          <w:w w:val="99"/>
        </w:rPr>
        <w:lastRenderedPageBreak/>
        <w:t>Course-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spacing w:line="220" w:lineRule="exact"/>
        <w:ind w:left="309" w:right="205"/>
        <w:jc w:val="center"/>
      </w:pPr>
      <w:r>
        <w:rPr>
          <w:w w:val="99"/>
          <w:position w:val="-1"/>
        </w:rPr>
        <w:t>03</w:t>
      </w:r>
    </w:p>
    <w:p w:rsidR="00F503F0" w:rsidRDefault="001C58C1">
      <w:pPr>
        <w:spacing w:before="4" w:line="160" w:lineRule="exact"/>
        <w:rPr>
          <w:sz w:val="17"/>
          <w:szCs w:val="17"/>
        </w:rPr>
      </w:pPr>
      <w:r>
        <w:br w:type="column"/>
      </w:r>
    </w:p>
    <w:p w:rsidR="00F503F0" w:rsidRDefault="001C58C1">
      <w:pPr>
        <w:rPr>
          <w:sz w:val="24"/>
          <w:szCs w:val="24"/>
        </w:rPr>
        <w:sectPr w:rsidR="00F503F0">
          <w:type w:val="continuous"/>
          <w:pgSz w:w="11920" w:h="16840"/>
          <w:pgMar w:top="1560" w:right="460" w:bottom="280" w:left="520" w:header="720" w:footer="720" w:gutter="0"/>
          <w:cols w:num="2" w:space="720" w:equalWidth="0">
            <w:col w:w="786" w:space="480"/>
            <w:col w:w="9674"/>
          </w:cols>
        </w:sectPr>
      </w:pPr>
      <w:r>
        <w:rPr>
          <w:w w:val="99"/>
        </w:rPr>
        <w:t>AECC</w:t>
      </w:r>
      <w:r>
        <w:t xml:space="preserve">        </w:t>
      </w:r>
      <w:r>
        <w:rPr>
          <w:sz w:val="24"/>
          <w:szCs w:val="24"/>
        </w:rPr>
        <w:t>Theory        03               04                 42 hrs             2hrs             40                60          100</w:t>
      </w:r>
    </w:p>
    <w:p w:rsidR="00F503F0" w:rsidRDefault="00B90F77">
      <w:pPr>
        <w:spacing w:before="6" w:line="180" w:lineRule="exact"/>
        <w:rPr>
          <w:sz w:val="18"/>
          <w:szCs w:val="18"/>
        </w:rPr>
      </w:pPr>
      <w:r w:rsidRPr="00B90F77">
        <w:lastRenderedPageBreak/>
        <w:pict>
          <v:group id="_x0000_s1139" style="position:absolute;margin-left:20.95pt;margin-top:188.1pt;width:553.3pt;height:103.4pt;z-index:-251655168;mso-position-horizontal-relative:page;mso-position-vertical-relative:page" coordorigin="419,3762" coordsize="11066,2068">
            <v:shape id="_x0000_s1172" style="position:absolute;left:425;top:3773;width:11050;height:0" coordorigin="425,3773" coordsize="11050,0" path="m425,3773r11049,e" filled="f" strokeweight=".58pt">
              <v:path arrowok="t"/>
            </v:shape>
            <v:shape id="_x0000_s1171" style="position:absolute;left:430;top:3778;width:0;height:1291" coordorigin="430,3778" coordsize="0,1291" path="m430,5069r,-1291e" filled="f" strokeweight=".58pt">
              <v:path arrowok="t"/>
            </v:shape>
            <v:shape id="_x0000_s1170" style="position:absolute;left:1531;top:3778;width:0;height:1291" coordorigin="1531,3778" coordsize="0,1291" path="m1531,5069r,-1291e" filled="f" strokeweight=".58pt">
              <v:path arrowok="t"/>
            </v:shape>
            <v:shape id="_x0000_s1169" style="position:absolute;left:2611;top:3778;width:0;height:1291" coordorigin="2611,3778" coordsize="0,1291" path="m2611,5069r,-1291e" filled="f" strokeweight=".58pt">
              <v:path arrowok="t"/>
            </v:shape>
            <v:shape id="_x0000_s1168" style="position:absolute;left:3600;top:3778;width:0;height:1291" coordorigin="3600,3778" coordsize="0,1291" path="m3600,5069r,-1291e" filled="f" strokeweight=".58pt">
              <v:path arrowok="t"/>
            </v:shape>
            <v:shape id="_x0000_s1167" style="position:absolute;left:4500;top:3778;width:0;height:1291" coordorigin="4500,3778" coordsize="0,1291" path="m4500,5069r,-1291e" filled="f" strokeweight=".58pt">
              <v:path arrowok="t"/>
            </v:shape>
            <v:shape id="_x0000_s1166" style="position:absolute;left:5851;top:3778;width:0;height:1291" coordorigin="5851,3778" coordsize="0,1291" path="m5851,5069r,-1291e" filled="f" strokeweight=".58pt">
              <v:path arrowok="t"/>
            </v:shape>
            <v:shape id="_x0000_s1165" style="position:absolute;left:7380;top:3778;width:0;height:1291" coordorigin="7380,3778" coordsize="0,1291" path="m7380,5069r,-1291e" filled="f" strokeweight=".58pt">
              <v:path arrowok="t"/>
            </v:shape>
            <v:shape id="_x0000_s1164" style="position:absolute;left:8371;top:3778;width:0;height:1291" coordorigin="8371,3778" coordsize="0,1291" path="m8371,5069r,-1291e" filled="f" strokeweight=".58pt">
              <v:path arrowok="t"/>
            </v:shape>
            <v:shape id="_x0000_s1163" style="position:absolute;left:9631;top:3778;width:0;height:1291" coordorigin="9631,3778" coordsize="0,1291" path="m9631,5069r,-1291e" filled="f" strokeweight=".58pt">
              <v:path arrowok="t"/>
            </v:shape>
            <v:shape id="_x0000_s1162" style="position:absolute;left:10711;top:3778;width:0;height:1291" coordorigin="10711,3778" coordsize="0,1291" path="m10711,5069r,-1291e" filled="f" strokeweight=".58pt">
              <v:path arrowok="t"/>
            </v:shape>
            <v:shape id="_x0000_s1161" style="position:absolute;left:425;top:5074;width:11050;height:0" coordorigin="425,5074" coordsize="11050,0" path="m425,5074r11049,e" filled="f" strokeweight=".58pt">
              <v:path arrowok="t"/>
            </v:shape>
            <v:shape id="_x0000_s1160" style="position:absolute;left:430;top:5078;width:0;height:746" coordorigin="430,5078" coordsize="0,746" path="m430,5825r,-747e" filled="f" strokeweight=".58pt">
              <v:path arrowok="t"/>
            </v:shape>
            <v:shape id="_x0000_s1159" style="position:absolute;left:425;top:5820;width:1102;height:0" coordorigin="425,5820" coordsize="1102,0" path="m425,5820r1101,e" filled="f" strokeweight=".58pt">
              <v:path arrowok="t"/>
            </v:shape>
            <v:shape id="_x0000_s1158" style="position:absolute;left:1531;top:5078;width:0;height:746" coordorigin="1531,5078" coordsize="0,746" path="m1531,5825r,-747e" filled="f" strokeweight=".58pt">
              <v:path arrowok="t"/>
            </v:shape>
            <v:shape id="_x0000_s1157" style="position:absolute;left:1536;top:5820;width:1070;height:0" coordorigin="1536,5820" coordsize="1070,0" path="m1536,5820r1070,e" filled="f" strokeweight=".58pt">
              <v:path arrowok="t"/>
            </v:shape>
            <v:shape id="_x0000_s1156" style="position:absolute;left:2611;top:5078;width:0;height:746" coordorigin="2611,5078" coordsize="0,746" path="m2611,5825r,-747e" filled="f" strokeweight=".58pt">
              <v:path arrowok="t"/>
            </v:shape>
            <v:shape id="_x0000_s1155" style="position:absolute;left:2616;top:5820;width:979;height:0" coordorigin="2616,5820" coordsize="979,0" path="m2616,5820r979,e" filled="f" strokeweight=".58pt">
              <v:path arrowok="t"/>
            </v:shape>
            <v:shape id="_x0000_s1154" style="position:absolute;left:3600;top:5078;width:0;height:746" coordorigin="3600,5078" coordsize="0,746" path="m3600,5825r,-747e" filled="f" strokeweight=".58pt">
              <v:path arrowok="t"/>
            </v:shape>
            <v:shape id="_x0000_s1153" style="position:absolute;left:3605;top:5820;width:890;height:0" coordorigin="3605,5820" coordsize="890,0" path="m3605,5820r890,e" filled="f" strokeweight=".58pt">
              <v:path arrowok="t"/>
            </v:shape>
            <v:shape id="_x0000_s1152" style="position:absolute;left:4500;top:5078;width:0;height:746" coordorigin="4500,5078" coordsize="0,746" path="m4500,5825r,-747e" filled="f" strokeweight=".58pt">
              <v:path arrowok="t"/>
            </v:shape>
            <v:shape id="_x0000_s1151" style="position:absolute;left:4505;top:5820;width:1342;height:0" coordorigin="4505,5820" coordsize="1342,0" path="m4505,5820r1341,e" filled="f" strokeweight=".58pt">
              <v:path arrowok="t"/>
            </v:shape>
            <v:shape id="_x0000_s1150" style="position:absolute;left:5851;top:5078;width:0;height:746" coordorigin="5851,5078" coordsize="0,746" path="m5851,5825r,-747e" filled="f" strokeweight=".58pt">
              <v:path arrowok="t"/>
            </v:shape>
            <v:shape id="_x0000_s1149" style="position:absolute;left:5856;top:5820;width:1519;height:0" coordorigin="5856,5820" coordsize="1519,0" path="m5856,5820r1519,e" filled="f" strokeweight=".58pt">
              <v:path arrowok="t"/>
            </v:shape>
            <v:shape id="_x0000_s1148" style="position:absolute;left:7380;top:5078;width:0;height:746" coordorigin="7380,5078" coordsize="0,746" path="m7380,5825r,-747e" filled="f" strokeweight=".58pt">
              <v:path arrowok="t"/>
            </v:shape>
            <v:shape id="_x0000_s1147" style="position:absolute;left:7385;top:5820;width:982;height:0" coordorigin="7385,5820" coordsize="982,0" path="m7385,5820r981,e" filled="f" strokeweight=".58pt">
              <v:path arrowok="t"/>
            </v:shape>
            <v:shape id="_x0000_s1146" style="position:absolute;left:8371;top:5078;width:0;height:746" coordorigin="8371,5078" coordsize="0,746" path="m8371,5825r,-747e" filled="f" strokeweight=".58pt">
              <v:path arrowok="t"/>
            </v:shape>
            <v:shape id="_x0000_s1145" style="position:absolute;left:8376;top:5820;width:1250;height:0" coordorigin="8376,5820" coordsize="1250,0" path="m8376,5820r1250,e" filled="f" strokeweight=".58pt">
              <v:path arrowok="t"/>
            </v:shape>
            <v:shape id="_x0000_s1144" style="position:absolute;left:9631;top:5078;width:0;height:746" coordorigin="9631,5078" coordsize="0,746" path="m9631,5825r,-747e" filled="f" strokeweight=".58pt">
              <v:path arrowok="t"/>
            </v:shape>
            <v:shape id="_x0000_s1143" style="position:absolute;left:9636;top:5820;width:1070;height:0" coordorigin="9636,5820" coordsize="1070,0" path="m9636,5820r1070,e" filled="f" strokeweight=".58pt">
              <v:path arrowok="t"/>
            </v:shape>
            <v:shape id="_x0000_s1142" style="position:absolute;left:10711;top:5078;width:0;height:746" coordorigin="10711,5078" coordsize="0,746" path="m10711,5825r,-747e" filled="f" strokeweight=".58pt">
              <v:path arrowok="t"/>
            </v:shape>
            <v:shape id="_x0000_s1141" style="position:absolute;left:10716;top:5820;width:758;height:0" coordorigin="10716,5820" coordsize="758,0" path="m10716,5820r758,e" filled="f" strokeweight=".58pt">
              <v:path arrowok="t"/>
            </v:shape>
            <v:shape id="_x0000_s1140" style="position:absolute;left:11479;top:3768;width:0;height:2057" coordorigin="11479,3768" coordsize="0,2057" path="m11479,5825r,-2057e" filled="f" strokeweight=".58pt">
              <v:path arrowok="t"/>
            </v:shape>
            <w10:wrap anchorx="page" anchory="page"/>
          </v:group>
        </w:pict>
      </w: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1C58C1" w:rsidP="00533493">
      <w:pPr>
        <w:spacing w:before="29"/>
        <w:ind w:left="200"/>
      </w:pPr>
      <w:r w:rsidRPr="00ED1FD3">
        <w:rPr>
          <w:b/>
          <w:sz w:val="24"/>
          <w:szCs w:val="24"/>
        </w:rPr>
        <w:t>Title of the AECC-3 :</w:t>
      </w:r>
      <w:r>
        <w:rPr>
          <w:sz w:val="24"/>
          <w:szCs w:val="24"/>
        </w:rPr>
        <w:t xml:space="preserve">  </w:t>
      </w:r>
      <w:r w:rsidR="00533493" w:rsidRPr="004A3828">
        <w:rPr>
          <w:b/>
          <w:position w:val="-1"/>
          <w:sz w:val="24"/>
          <w:szCs w:val="24"/>
        </w:rPr>
        <w:t xml:space="preserve">Sanskrit Champu Kavyas                                                                  </w:t>
      </w:r>
    </w:p>
    <w:p w:rsidR="00F503F0" w:rsidRDefault="001C58C1">
      <w:pPr>
        <w:ind w:left="4179" w:right="4236"/>
        <w:jc w:val="center"/>
        <w:rPr>
          <w:sz w:val="24"/>
          <w:szCs w:val="24"/>
        </w:rPr>
      </w:pPr>
      <w:r>
        <w:rPr>
          <w:sz w:val="24"/>
          <w:szCs w:val="24"/>
        </w:rPr>
        <w:t>Course Outcome (CO):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F503F0">
      <w:pPr>
        <w:spacing w:line="200" w:lineRule="exact"/>
      </w:pPr>
    </w:p>
    <w:p w:rsidR="00F503F0" w:rsidRDefault="001C58C1">
      <w:pPr>
        <w:ind w:left="200"/>
        <w:rPr>
          <w:sz w:val="24"/>
          <w:szCs w:val="24"/>
        </w:rPr>
      </w:pPr>
      <w:r>
        <w:rPr>
          <w:sz w:val="24"/>
          <w:szCs w:val="24"/>
        </w:rPr>
        <w:t>After completion of course -3, students will be able to: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F503F0">
      <w:pPr>
        <w:spacing w:line="200" w:lineRule="exact"/>
      </w:pPr>
    </w:p>
    <w:p w:rsidR="00F503F0" w:rsidRDefault="001C58C1">
      <w:pPr>
        <w:ind w:left="560"/>
        <w:rPr>
          <w:sz w:val="22"/>
          <w:szCs w:val="22"/>
        </w:rPr>
      </w:pPr>
      <w:r>
        <w:rPr>
          <w:sz w:val="24"/>
          <w:szCs w:val="24"/>
        </w:rPr>
        <w:t xml:space="preserve">CO 1    : </w:t>
      </w:r>
      <w:r>
        <w:rPr>
          <w:sz w:val="22"/>
          <w:szCs w:val="22"/>
        </w:rPr>
        <w:t>To get acquainted with the major literary movements in Sanskrit literature.</w:t>
      </w:r>
    </w:p>
    <w:p w:rsidR="00F503F0" w:rsidRDefault="00F503F0">
      <w:pPr>
        <w:spacing w:before="5" w:line="140" w:lineRule="exact"/>
        <w:rPr>
          <w:sz w:val="15"/>
          <w:szCs w:val="15"/>
        </w:rPr>
      </w:pPr>
    </w:p>
    <w:p w:rsidR="00F503F0" w:rsidRDefault="00F503F0">
      <w:pPr>
        <w:spacing w:line="200" w:lineRule="exact"/>
      </w:pPr>
    </w:p>
    <w:p w:rsidR="00F503F0" w:rsidRPr="00ED1FD3" w:rsidRDefault="001C58C1" w:rsidP="00ED1FD3">
      <w:pPr>
        <w:ind w:left="560"/>
      </w:pPr>
      <w:r>
        <w:rPr>
          <w:sz w:val="24"/>
          <w:szCs w:val="24"/>
        </w:rPr>
        <w:t xml:space="preserve">CO 2  </w:t>
      </w:r>
      <w:r>
        <w:rPr>
          <w:sz w:val="22"/>
          <w:szCs w:val="22"/>
        </w:rPr>
        <w:t xml:space="preserve">: To Understand the </w:t>
      </w:r>
      <w:r w:rsidR="00ED1FD3" w:rsidRPr="00ED1FD3">
        <w:rPr>
          <w:position w:val="-1"/>
          <w:sz w:val="24"/>
          <w:szCs w:val="24"/>
        </w:rPr>
        <w:t>Sanskrit Champu Kavyas</w:t>
      </w:r>
    </w:p>
    <w:p w:rsidR="00F503F0" w:rsidRDefault="001C58C1">
      <w:pPr>
        <w:ind w:left="560"/>
        <w:rPr>
          <w:sz w:val="22"/>
          <w:szCs w:val="22"/>
        </w:rPr>
      </w:pPr>
      <w:r>
        <w:rPr>
          <w:sz w:val="24"/>
          <w:szCs w:val="24"/>
        </w:rPr>
        <w:t xml:space="preserve">CO 3  : </w:t>
      </w:r>
      <w:r>
        <w:rPr>
          <w:sz w:val="22"/>
          <w:szCs w:val="22"/>
        </w:rPr>
        <w:t xml:space="preserve">To understand the basic aspects of </w:t>
      </w:r>
      <w:r w:rsidR="00ED1FD3" w:rsidRPr="00ED1FD3">
        <w:rPr>
          <w:position w:val="-1"/>
          <w:sz w:val="24"/>
          <w:szCs w:val="24"/>
        </w:rPr>
        <w:t>Sanskrit Champu Kavyas</w:t>
      </w:r>
      <w:r>
        <w:rPr>
          <w:sz w:val="22"/>
          <w:szCs w:val="22"/>
        </w:rPr>
        <w:t xml:space="preserve"> based on moral values.</w:t>
      </w:r>
    </w:p>
    <w:p w:rsidR="00F503F0" w:rsidRDefault="00F503F0">
      <w:pPr>
        <w:spacing w:before="3" w:line="140" w:lineRule="exact"/>
        <w:rPr>
          <w:sz w:val="15"/>
          <w:szCs w:val="15"/>
        </w:rPr>
      </w:pPr>
    </w:p>
    <w:p w:rsidR="00F503F0" w:rsidRDefault="00F503F0">
      <w:pPr>
        <w:spacing w:line="200" w:lineRule="exact"/>
      </w:pPr>
    </w:p>
    <w:p w:rsidR="00F503F0" w:rsidRDefault="001C58C1">
      <w:pPr>
        <w:spacing w:line="260" w:lineRule="exact"/>
        <w:ind w:left="200"/>
        <w:rPr>
          <w:sz w:val="24"/>
          <w:szCs w:val="24"/>
        </w:rPr>
      </w:pPr>
      <w:r w:rsidRPr="00871076">
        <w:rPr>
          <w:b/>
          <w:position w:val="-1"/>
          <w:sz w:val="24"/>
          <w:szCs w:val="24"/>
        </w:rPr>
        <w:t>Syllabus- AECC 3: Title</w:t>
      </w:r>
      <w:r>
        <w:rPr>
          <w:position w:val="-1"/>
          <w:sz w:val="24"/>
          <w:szCs w:val="24"/>
        </w:rPr>
        <w:t xml:space="preserve">- </w:t>
      </w:r>
      <w:r w:rsidR="008C44CB" w:rsidRPr="004A3828">
        <w:rPr>
          <w:b/>
          <w:position w:val="-1"/>
          <w:sz w:val="24"/>
          <w:szCs w:val="24"/>
        </w:rPr>
        <w:t xml:space="preserve">Sanskrit Champu Kavyas                                   </w:t>
      </w:r>
      <w:r w:rsidRPr="004A3828">
        <w:rPr>
          <w:b/>
          <w:position w:val="-1"/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>Total Hrs: 42</w:t>
      </w:r>
    </w:p>
    <w:p w:rsidR="00F503F0" w:rsidRDefault="00F503F0">
      <w:pPr>
        <w:spacing w:before="1" w:line="140" w:lineRule="exact"/>
        <w:rPr>
          <w:sz w:val="14"/>
          <w:szCs w:val="14"/>
        </w:rPr>
      </w:pPr>
    </w:p>
    <w:p w:rsidR="00F503F0" w:rsidRDefault="00F503F0">
      <w:pPr>
        <w:spacing w:line="200" w:lineRule="exact"/>
      </w:pPr>
    </w:p>
    <w:p w:rsidR="00F503F0" w:rsidRDefault="001C58C1">
      <w:pPr>
        <w:spacing w:before="29"/>
        <w:ind w:left="200"/>
        <w:rPr>
          <w:sz w:val="24"/>
          <w:szCs w:val="24"/>
        </w:rPr>
      </w:pPr>
      <w:r w:rsidRPr="00871076">
        <w:rPr>
          <w:b/>
          <w:sz w:val="24"/>
          <w:szCs w:val="24"/>
        </w:rPr>
        <w:t>Unit-I</w:t>
      </w:r>
      <w:r>
        <w:rPr>
          <w:sz w:val="24"/>
          <w:szCs w:val="24"/>
        </w:rPr>
        <w:t xml:space="preserve"> – </w:t>
      </w:r>
      <w:r w:rsidRPr="00533493">
        <w:rPr>
          <w:b/>
          <w:sz w:val="24"/>
          <w:szCs w:val="24"/>
        </w:rPr>
        <w:t xml:space="preserve">Brief History of </w:t>
      </w:r>
      <w:r w:rsidR="004A3828" w:rsidRPr="00533493">
        <w:rPr>
          <w:b/>
          <w:position w:val="-1"/>
          <w:sz w:val="24"/>
          <w:szCs w:val="24"/>
        </w:rPr>
        <w:t>Champu Kavyas</w:t>
      </w:r>
      <w:r w:rsidRPr="00533493">
        <w:rPr>
          <w:b/>
          <w:sz w:val="24"/>
          <w:szCs w:val="24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7 hrs</w:t>
      </w:r>
    </w:p>
    <w:p w:rsidR="00F503F0" w:rsidRDefault="00F503F0">
      <w:pPr>
        <w:spacing w:before="3" w:line="140" w:lineRule="exact"/>
        <w:rPr>
          <w:sz w:val="15"/>
          <w:szCs w:val="15"/>
        </w:rPr>
      </w:pPr>
    </w:p>
    <w:p w:rsidR="004A3828" w:rsidRDefault="001C58C1" w:rsidP="004A3828">
      <w:pPr>
        <w:ind w:left="200"/>
        <w:rPr>
          <w:position w:val="-1"/>
          <w:sz w:val="24"/>
          <w:szCs w:val="24"/>
        </w:rPr>
      </w:pPr>
      <w:r>
        <w:rPr>
          <w:sz w:val="22"/>
          <w:szCs w:val="22"/>
        </w:rPr>
        <w:t xml:space="preserve">Introduction to brief history of </w:t>
      </w:r>
      <w:r w:rsidR="004A3828" w:rsidRPr="004A3828">
        <w:rPr>
          <w:position w:val="-1"/>
          <w:sz w:val="24"/>
          <w:szCs w:val="24"/>
        </w:rPr>
        <w:t>Champu Kavyas</w:t>
      </w:r>
    </w:p>
    <w:p w:rsidR="00F503F0" w:rsidRDefault="00B90F77" w:rsidP="004A3828">
      <w:pPr>
        <w:ind w:left="200"/>
        <w:rPr>
          <w:sz w:val="24"/>
          <w:szCs w:val="24"/>
        </w:rPr>
      </w:pPr>
      <w:r w:rsidRPr="00B90F77">
        <w:rPr>
          <w:b/>
        </w:rPr>
        <w:pict>
          <v:group id="_x0000_s1114" style="position:absolute;left:0;text-align:left;margin-left:30.05pt;margin-top:-75.55pt;width:534.95pt;height:214.4pt;z-index:-251654144;mso-position-horizontal-relative:page" coordorigin="601,-1511" coordsize="10699,4288">
            <v:shape id="_x0000_s1138" style="position:absolute;left:607;top:-1500;width:10682;height:0" coordorigin="607,-1500" coordsize="10682,0" path="m607,-1500r10683,e" filled="f" strokeweight=".58pt">
              <v:path arrowok="t"/>
            </v:shape>
            <v:shape id="_x0000_s1137" style="position:absolute;left:612;top:-1496;width:0;height:634" coordorigin="612,-1496" coordsize="0,634" path="m612,-862r,-634e" filled="f" strokeweight=".58pt">
              <v:path arrowok="t"/>
            </v:shape>
            <v:shape id="_x0000_s1136" style="position:absolute;left:9360;top:-1496;width:0;height:634" coordorigin="9360,-1496" coordsize="0,634" path="m9360,-862r,-634e" filled="f" strokeweight=".58pt">
              <v:path arrowok="t"/>
            </v:shape>
            <v:shape id="_x0000_s1135" style="position:absolute;left:607;top:-857;width:10682;height:0" coordorigin="607,-857" coordsize="10682,0" path="m607,-857r10683,e" filled="f" strokeweight=".58pt">
              <v:path arrowok="t"/>
            </v:shape>
            <v:shape id="_x0000_s1134" style="position:absolute;left:612;top:-852;width:0;height:415" coordorigin="612,-852" coordsize="0,415" path="m612,-437r,-415e" filled="f" strokeweight=".58pt">
              <v:path arrowok="t"/>
            </v:shape>
            <v:shape id="_x0000_s1133" style="position:absolute;left:9360;top:-852;width:0;height:415" coordorigin="9360,-852" coordsize="0,415" path="m9360,-437r,-415e" filled="f" strokeweight=".58pt">
              <v:path arrowok="t"/>
            </v:shape>
            <v:shape id="_x0000_s1132" style="position:absolute;left:607;top:-432;width:10682;height:0" coordorigin="607,-432" coordsize="10682,0" path="m607,-432r10683,e" filled="f" strokeweight=".58pt">
              <v:path arrowok="t"/>
            </v:shape>
            <v:shape id="_x0000_s1131" style="position:absolute;left:612;top:-428;width:0;height:413" coordorigin="612,-428" coordsize="0,413" path="m612,-15r,-413e" filled="f" strokeweight=".58pt">
              <v:path arrowok="t"/>
            </v:shape>
            <v:shape id="_x0000_s1130" style="position:absolute;left:9360;top:-428;width:0;height:413" coordorigin="9360,-428" coordsize="0,413" path="m9360,-15r,-413e" filled="f" strokeweight=".58pt">
              <v:path arrowok="t"/>
            </v:shape>
            <v:shape id="_x0000_s1129" style="position:absolute;left:607;top:-10;width:10682;height:0" coordorigin="607,-10" coordsize="10682,0" path="m607,-10r10683,e" filled="f" strokeweight=".58pt">
              <v:path arrowok="t"/>
            </v:shape>
            <v:shape id="_x0000_s1128" style="position:absolute;left:612;top:-5;width:0;height:485" coordorigin="612,-5" coordsize="0,485" path="m612,480r,-485e" filled="f" strokeweight=".58pt">
              <v:path arrowok="t"/>
            </v:shape>
            <v:shape id="_x0000_s1127" style="position:absolute;left:9360;top:-5;width:0;height:485" coordorigin="9360,-5" coordsize="0,485" path="m9360,480r,-485e" filled="f" strokeweight=".58pt">
              <v:path arrowok="t"/>
            </v:shape>
            <v:shape id="_x0000_s1126" style="position:absolute;left:607;top:484;width:10682;height:0" coordorigin="607,484" coordsize="10682,0" path="m607,484r10683,e" filled="f" strokeweight=".58pt">
              <v:path arrowok="t"/>
            </v:shape>
            <v:shape id="_x0000_s1125" style="position:absolute;left:612;top:489;width:0;height:1265" coordorigin="612,489" coordsize="0,1265" path="m612,1754r,-1265e" filled="f" strokeweight=".58pt">
              <v:path arrowok="t"/>
            </v:shape>
            <v:shape id="_x0000_s1124" style="position:absolute;left:9360;top:489;width:0;height:1265" coordorigin="9360,489" coordsize="0,1265" path="m9360,1754r,-1265e" filled="f" strokeweight=".58pt">
              <v:path arrowok="t"/>
            </v:shape>
            <v:shape id="_x0000_s1123" style="position:absolute;left:607;top:1759;width:10682;height:0" coordorigin="607,1759" coordsize="10682,0" path="m607,1759r10683,e" filled="f" strokeweight=".58pt">
              <v:path arrowok="t"/>
            </v:shape>
            <v:shape id="_x0000_s1122" style="position:absolute;left:612;top:1764;width:0;height:413" coordorigin="612,1764" coordsize="0,413" path="m612,2176r,-412e" filled="f" strokeweight=".58pt">
              <v:path arrowok="t"/>
            </v:shape>
            <v:shape id="_x0000_s1121" style="position:absolute;left:9360;top:1764;width:0;height:413" coordorigin="9360,1764" coordsize="0,413" path="m9360,2176r,-412e" filled="f" strokeweight=".58pt">
              <v:path arrowok="t"/>
            </v:shape>
            <v:shape id="_x0000_s1120" style="position:absolute;left:607;top:2181;width:10682;height:0" coordorigin="607,2181" coordsize="10682,0" path="m607,2181r10683,e" filled="f" strokeweight=".58pt">
              <v:path arrowok="t"/>
            </v:shape>
            <v:shape id="_x0000_s1119" style="position:absolute;left:612;top:2186;width:0;height:586" coordorigin="612,2186" coordsize="0,586" path="m612,2772r,-586e" filled="f" strokeweight=".58pt">
              <v:path arrowok="t"/>
            </v:shape>
            <v:shape id="_x0000_s1118" style="position:absolute;left:607;top:2767;width:8748;height:0" coordorigin="607,2767" coordsize="8748,0" path="m607,2767r8748,e" filled="f" strokeweight=".58pt">
              <v:path arrowok="t"/>
            </v:shape>
            <v:shape id="_x0000_s1117" style="position:absolute;left:9360;top:2186;width:0;height:586" coordorigin="9360,2186" coordsize="0,586" path="m9360,2772r,-586e" filled="f" strokeweight=".58pt">
              <v:path arrowok="t"/>
            </v:shape>
            <v:shape id="_x0000_s1116" style="position:absolute;left:9365;top:2767;width:1925;height:0" coordorigin="9365,2767" coordsize="1925,0" path="m9365,2767r1925,e" filled="f" strokeweight=".58pt">
              <v:path arrowok="t"/>
            </v:shape>
            <v:shape id="_x0000_s1115" style="position:absolute;left:11294;top:-1505;width:0;height:4277" coordorigin="11294,-1505" coordsize="0,4277" path="m11294,2772r,-4277e" filled="f" strokeweight=".58pt">
              <v:path arrowok="t"/>
            </v:shape>
            <w10:wrap anchorx="page"/>
          </v:group>
        </w:pict>
      </w:r>
      <w:r w:rsidR="001C58C1" w:rsidRPr="00871076">
        <w:rPr>
          <w:b/>
          <w:position w:val="-1"/>
          <w:sz w:val="24"/>
          <w:szCs w:val="24"/>
        </w:rPr>
        <w:t>Unit-II</w:t>
      </w:r>
      <w:r w:rsidR="001C58C1">
        <w:rPr>
          <w:position w:val="-1"/>
          <w:sz w:val="24"/>
          <w:szCs w:val="24"/>
        </w:rPr>
        <w:t xml:space="preserve"> - </w:t>
      </w:r>
      <w:r w:rsidR="00AB4802" w:rsidRPr="00533493">
        <w:rPr>
          <w:b/>
          <w:position w:val="-1"/>
          <w:sz w:val="24"/>
          <w:szCs w:val="24"/>
        </w:rPr>
        <w:t xml:space="preserve">Sundara Kandam </w:t>
      </w:r>
      <w:r w:rsidR="001C58C1" w:rsidRPr="00533493">
        <w:rPr>
          <w:position w:val="2"/>
          <w:sz w:val="24"/>
          <w:szCs w:val="24"/>
        </w:rPr>
        <w:t xml:space="preserve">      </w:t>
      </w:r>
      <w:r w:rsidR="00AB4802" w:rsidRPr="00533493">
        <w:rPr>
          <w:position w:val="2"/>
          <w:sz w:val="24"/>
          <w:szCs w:val="24"/>
        </w:rPr>
        <w:t xml:space="preserve">                                                                                            </w:t>
      </w:r>
      <w:r w:rsidR="00533493">
        <w:rPr>
          <w:position w:val="2"/>
          <w:sz w:val="24"/>
          <w:szCs w:val="24"/>
        </w:rPr>
        <w:t xml:space="preserve">              </w:t>
      </w:r>
      <w:r w:rsidR="001C58C1">
        <w:rPr>
          <w:position w:val="2"/>
          <w:sz w:val="24"/>
          <w:szCs w:val="24"/>
        </w:rPr>
        <w:t>25 hrs</w:t>
      </w:r>
    </w:p>
    <w:p w:rsidR="00F503F0" w:rsidRDefault="00F503F0">
      <w:pPr>
        <w:spacing w:before="6" w:line="180" w:lineRule="exact"/>
        <w:rPr>
          <w:sz w:val="18"/>
          <w:szCs w:val="18"/>
        </w:rPr>
      </w:pPr>
    </w:p>
    <w:p w:rsidR="00F503F0" w:rsidRDefault="001C58C1" w:rsidP="00AB4802">
      <w:pPr>
        <w:spacing w:before="29"/>
        <w:ind w:left="200" w:right="215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Prescribed Text: </w:t>
      </w:r>
      <w:r w:rsidR="00AB4802">
        <w:rPr>
          <w:rFonts w:ascii="Arial Unicode MS" w:eastAsia="Arial Unicode MS" w:hAnsi="Arial Unicode MS" w:cs="Arial Unicode MS"/>
          <w:position w:val="-1"/>
          <w:sz w:val="24"/>
          <w:szCs w:val="24"/>
        </w:rPr>
        <w:t>Champu Ramayana of Bhoja</w:t>
      </w:r>
      <w:r w:rsidR="00AB4802">
        <w:rPr>
          <w:sz w:val="22"/>
          <w:szCs w:val="22"/>
        </w:rPr>
        <w:t xml:space="preserve"> </w:t>
      </w:r>
      <w:r>
        <w:rPr>
          <w:sz w:val="22"/>
          <w:szCs w:val="22"/>
        </w:rPr>
        <w:t>- Introduction to Author and Text. Appropriateness   of   title,   Background   of   given   contents.   Grammatical   analysis, meaning/translation, Explanation and poetic excellence and Plot.</w:t>
      </w:r>
    </w:p>
    <w:p w:rsidR="00AB4802" w:rsidRDefault="00AB4802">
      <w:pPr>
        <w:spacing w:before="29" w:line="393" w:lineRule="auto"/>
        <w:ind w:left="200" w:right="2152"/>
        <w:jc w:val="both"/>
        <w:rPr>
          <w:sz w:val="22"/>
          <w:szCs w:val="22"/>
        </w:rPr>
      </w:pPr>
    </w:p>
    <w:p w:rsidR="00F503F0" w:rsidRDefault="001C58C1">
      <w:pPr>
        <w:spacing w:before="5" w:line="260" w:lineRule="exact"/>
        <w:ind w:left="200" w:right="781"/>
        <w:jc w:val="both"/>
        <w:rPr>
          <w:sz w:val="24"/>
          <w:szCs w:val="24"/>
        </w:rPr>
      </w:pPr>
      <w:r w:rsidRPr="00533493">
        <w:rPr>
          <w:b/>
          <w:position w:val="-1"/>
          <w:sz w:val="24"/>
          <w:szCs w:val="24"/>
        </w:rPr>
        <w:t xml:space="preserve">Unit-III </w:t>
      </w:r>
      <w:r w:rsidRPr="00533493">
        <w:rPr>
          <w:b/>
          <w:position w:val="-1"/>
          <w:sz w:val="22"/>
          <w:szCs w:val="22"/>
        </w:rPr>
        <w:t xml:space="preserve">- Grammar </w:t>
      </w:r>
      <w:r>
        <w:rPr>
          <w:position w:val="-1"/>
          <w:sz w:val="22"/>
          <w:szCs w:val="22"/>
        </w:rPr>
        <w:t xml:space="preserve">                                                                                                                                  </w:t>
      </w:r>
      <w:r>
        <w:rPr>
          <w:position w:val="-1"/>
          <w:sz w:val="24"/>
          <w:szCs w:val="24"/>
        </w:rPr>
        <w:t>10 hrs</w:t>
      </w:r>
    </w:p>
    <w:p w:rsidR="00F503F0" w:rsidRDefault="00F503F0">
      <w:pPr>
        <w:spacing w:before="8" w:line="180" w:lineRule="exact"/>
        <w:rPr>
          <w:sz w:val="19"/>
          <w:szCs w:val="19"/>
        </w:rPr>
      </w:pPr>
    </w:p>
    <w:p w:rsidR="00F503F0" w:rsidRDefault="00AB4802">
      <w:pPr>
        <w:spacing w:before="29"/>
        <w:ind w:left="200"/>
        <w:rPr>
          <w:rFonts w:ascii="Arial Unicode MS" w:eastAsia="Arial Unicode MS" w:hAnsi="Arial Unicode MS" w:cs="Arial Unicode MS"/>
          <w:sz w:val="22"/>
          <w:szCs w:val="22"/>
        </w:rPr>
        <w:sectPr w:rsidR="00F503F0">
          <w:type w:val="continuous"/>
          <w:pgSz w:w="11920" w:h="16840"/>
          <w:pgMar w:top="1560" w:right="460" w:bottom="280" w:left="520" w:header="720" w:footer="720" w:gutter="0"/>
          <w:cols w:space="720"/>
        </w:sectPr>
      </w:pPr>
      <w:r>
        <w:rPr>
          <w:rFonts w:ascii="Arial Unicode MS" w:eastAsia="Arial Unicode MS" w:hAnsi="Arial Unicode MS" w:cs="Arial Unicode MS"/>
          <w:sz w:val="22"/>
          <w:szCs w:val="22"/>
        </w:rPr>
        <w:t>Halantha Shabdah</w:t>
      </w:r>
      <w:r w:rsidR="00533493">
        <w:rPr>
          <w:rFonts w:ascii="Arial Unicode MS" w:eastAsia="Arial Unicode MS" w:hAnsi="Arial Unicode MS" w:cs="Arial Unicode MS"/>
          <w:sz w:val="22"/>
          <w:szCs w:val="22"/>
        </w:rPr>
        <w:t xml:space="preserve"> Avyayani cha</w:t>
      </w:r>
    </w:p>
    <w:p w:rsidR="00871076" w:rsidRDefault="00871076">
      <w:pPr>
        <w:spacing w:before="65"/>
        <w:ind w:left="100"/>
        <w:rPr>
          <w:sz w:val="24"/>
          <w:szCs w:val="24"/>
        </w:rPr>
      </w:pPr>
    </w:p>
    <w:p w:rsidR="00871076" w:rsidRDefault="00871076" w:rsidP="00871076">
      <w:pPr>
        <w:spacing w:before="29"/>
        <w:ind w:left="100"/>
        <w:jc w:val="center"/>
        <w:rPr>
          <w:b/>
          <w:sz w:val="32"/>
          <w:szCs w:val="32"/>
        </w:rPr>
      </w:pPr>
      <w:r w:rsidRPr="006F09B5">
        <w:rPr>
          <w:b/>
          <w:sz w:val="32"/>
          <w:szCs w:val="32"/>
        </w:rPr>
        <w:t>Books recommended:</w:t>
      </w:r>
    </w:p>
    <w:p w:rsidR="00871076" w:rsidRDefault="00871076" w:rsidP="00871076">
      <w:pPr>
        <w:spacing w:before="29"/>
        <w:ind w:left="100"/>
        <w:jc w:val="center"/>
        <w:rPr>
          <w:b/>
          <w:sz w:val="32"/>
          <w:szCs w:val="32"/>
        </w:rPr>
      </w:pPr>
    </w:p>
    <w:p w:rsidR="00871076" w:rsidRPr="00983556" w:rsidRDefault="00871076" w:rsidP="0087107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983556">
        <w:rPr>
          <w:rFonts w:ascii="Times New Roman" w:hAnsi="Times New Roman" w:cs="Times New Roman"/>
          <w:sz w:val="28"/>
          <w:szCs w:val="28"/>
        </w:rPr>
        <w:t xml:space="preserve"> Bhasanatakachakra</w:t>
      </w:r>
      <w:r>
        <w:rPr>
          <w:rFonts w:ascii="Times New Roman" w:hAnsi="Times New Roman" w:cs="Times New Roman"/>
          <w:sz w:val="28"/>
          <w:szCs w:val="28"/>
        </w:rPr>
        <w:t>m</w:t>
      </w:r>
      <w:r w:rsidRPr="0098355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(Mahakavi </w:t>
      </w:r>
      <w:r w:rsidRPr="00983556">
        <w:rPr>
          <w:rFonts w:ascii="Times New Roman" w:hAnsi="Times New Roman" w:cs="Times New Roman"/>
          <w:sz w:val="28"/>
          <w:szCs w:val="28"/>
        </w:rPr>
        <w:t>Bhasa</w:t>
      </w:r>
      <w:r>
        <w:rPr>
          <w:rFonts w:ascii="Times New Roman" w:hAnsi="Times New Roman" w:cs="Times New Roman"/>
          <w:sz w:val="28"/>
          <w:szCs w:val="28"/>
        </w:rPr>
        <w:t xml:space="preserve"> krita</w:t>
      </w:r>
      <w:r w:rsidRPr="009835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U</w:t>
      </w:r>
      <w:r w:rsidRPr="00983556">
        <w:rPr>
          <w:rFonts w:ascii="Times New Roman" w:hAnsi="Times New Roman" w:cs="Times New Roman"/>
          <w:sz w:val="28"/>
          <w:szCs w:val="28"/>
        </w:rPr>
        <w:t>rubhangam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83556">
        <w:rPr>
          <w:rFonts w:ascii="Times New Roman" w:hAnsi="Times New Roman" w:cs="Times New Roman"/>
          <w:sz w:val="28"/>
          <w:szCs w:val="28"/>
        </w:rPr>
        <w:t xml:space="preserve"> Chow</w:t>
      </w:r>
      <w:r>
        <w:rPr>
          <w:rFonts w:ascii="Times New Roman" w:hAnsi="Times New Roman" w:cs="Times New Roman"/>
          <w:sz w:val="28"/>
          <w:szCs w:val="28"/>
        </w:rPr>
        <w:t>k</w:t>
      </w:r>
      <w:r w:rsidRPr="00983556">
        <w:rPr>
          <w:rFonts w:ascii="Times New Roman" w:hAnsi="Times New Roman" w:cs="Times New Roman"/>
          <w:sz w:val="28"/>
          <w:szCs w:val="28"/>
        </w:rPr>
        <w:t>hamba Sanskrit Series Office – Varanasi.</w:t>
      </w:r>
    </w:p>
    <w:p w:rsidR="00871076" w:rsidRPr="00983556" w:rsidRDefault="00871076" w:rsidP="00871076">
      <w:pPr>
        <w:spacing w:line="360" w:lineRule="auto"/>
        <w:ind w:left="705"/>
        <w:rPr>
          <w:sz w:val="28"/>
          <w:szCs w:val="28"/>
        </w:rPr>
      </w:pPr>
      <w:r>
        <w:rPr>
          <w:sz w:val="28"/>
          <w:szCs w:val="28"/>
        </w:rPr>
        <w:t>2)</w:t>
      </w:r>
      <w:r w:rsidRPr="00983556">
        <w:rPr>
          <w:sz w:val="28"/>
          <w:szCs w:val="28"/>
        </w:rPr>
        <w:t xml:space="preserve">Blossoms of Sanskrit Literature (English)- Arkanath Chaudhary, New Bharateeya Book Corporation </w:t>
      </w:r>
    </w:p>
    <w:p w:rsidR="00871076" w:rsidRPr="00983556" w:rsidRDefault="00871076" w:rsidP="00871076">
      <w:pPr>
        <w:spacing w:line="360" w:lineRule="auto"/>
        <w:ind w:left="705"/>
        <w:rPr>
          <w:sz w:val="28"/>
          <w:szCs w:val="28"/>
        </w:rPr>
      </w:pPr>
      <w:r>
        <w:rPr>
          <w:sz w:val="28"/>
          <w:szCs w:val="28"/>
        </w:rPr>
        <w:t>3)</w:t>
      </w:r>
      <w:r w:rsidRPr="00983556">
        <w:rPr>
          <w:sz w:val="28"/>
          <w:szCs w:val="28"/>
        </w:rPr>
        <w:t>Samsrkrita Sahitya ka Itihasa ( Hindi)- Shashi Tivari- New Bharateeya Book Corporation, New Delhi</w:t>
      </w:r>
    </w:p>
    <w:p w:rsidR="00871076" w:rsidRPr="00983556" w:rsidRDefault="00871076" w:rsidP="00871076">
      <w:pPr>
        <w:spacing w:line="360" w:lineRule="auto"/>
        <w:ind w:left="705"/>
        <w:rPr>
          <w:sz w:val="28"/>
          <w:szCs w:val="28"/>
        </w:rPr>
      </w:pPr>
      <w:r>
        <w:rPr>
          <w:sz w:val="28"/>
          <w:szCs w:val="28"/>
        </w:rPr>
        <w:t>4)</w:t>
      </w:r>
      <w:r w:rsidRPr="00983556">
        <w:rPr>
          <w:sz w:val="28"/>
          <w:szCs w:val="28"/>
        </w:rPr>
        <w:t>Samskrita Sahitya Itihasa(Kannada): Mula Lekhaka: Acharya Baladeva Upadhyaya, Anuvada: S. Ramachandra Shastri - Prasaranga, Bangalore University, Bangalore</w:t>
      </w:r>
    </w:p>
    <w:p w:rsidR="00871076" w:rsidRPr="00983556" w:rsidRDefault="00871076" w:rsidP="00871076">
      <w:pPr>
        <w:spacing w:line="360" w:lineRule="auto"/>
        <w:ind w:left="705"/>
        <w:rPr>
          <w:sz w:val="28"/>
          <w:szCs w:val="28"/>
        </w:rPr>
      </w:pPr>
      <w:r>
        <w:rPr>
          <w:sz w:val="28"/>
          <w:szCs w:val="28"/>
        </w:rPr>
        <w:t>5)</w:t>
      </w:r>
      <w:r w:rsidRPr="00983556">
        <w:rPr>
          <w:sz w:val="28"/>
          <w:szCs w:val="28"/>
        </w:rPr>
        <w:t>Samskrita Vyakarana Surabhih(Sanskrit) – Dr. V.B. Joshi, Mahati Prakashana Dharwad-8</w:t>
      </w:r>
    </w:p>
    <w:p w:rsidR="00871076" w:rsidRPr="00983556" w:rsidRDefault="00871076" w:rsidP="00871076">
      <w:pPr>
        <w:spacing w:line="360" w:lineRule="auto"/>
        <w:ind w:left="705"/>
        <w:rPr>
          <w:sz w:val="28"/>
          <w:szCs w:val="28"/>
        </w:rPr>
      </w:pPr>
      <w:r>
        <w:rPr>
          <w:sz w:val="28"/>
          <w:szCs w:val="28"/>
        </w:rPr>
        <w:t>6)</w:t>
      </w:r>
      <w:r w:rsidRPr="00983556">
        <w:rPr>
          <w:sz w:val="28"/>
          <w:szCs w:val="28"/>
        </w:rPr>
        <w:t>Sarala Samskrita Vyakarana(Kannada) – Dr. C. S Naykar, Medha publishers, Dharwad-7</w:t>
      </w:r>
    </w:p>
    <w:p w:rsidR="00871076" w:rsidRPr="00983556" w:rsidRDefault="00871076" w:rsidP="00871076">
      <w:pPr>
        <w:spacing w:line="360" w:lineRule="auto"/>
        <w:ind w:left="705"/>
        <w:rPr>
          <w:sz w:val="28"/>
          <w:szCs w:val="28"/>
        </w:rPr>
      </w:pPr>
      <w:r>
        <w:rPr>
          <w:sz w:val="28"/>
          <w:szCs w:val="28"/>
        </w:rPr>
        <w:t>7)</w:t>
      </w:r>
      <w:r w:rsidRPr="00983556">
        <w:rPr>
          <w:sz w:val="28"/>
          <w:szCs w:val="28"/>
        </w:rPr>
        <w:t>Subodha Samskrita Vyakarana(Kannada)- Dr. D. N. Shanabhaga,Bharata book depot, Dharwad</w:t>
      </w:r>
    </w:p>
    <w:p w:rsidR="00F503F0" w:rsidRDefault="00F503F0">
      <w:pPr>
        <w:spacing w:before="7" w:line="100" w:lineRule="exact"/>
        <w:rPr>
          <w:sz w:val="10"/>
          <w:szCs w:val="10"/>
        </w:rPr>
      </w:pPr>
    </w:p>
    <w:p w:rsidR="00F503F0" w:rsidRDefault="00F503F0">
      <w:pPr>
        <w:spacing w:line="200" w:lineRule="exact"/>
      </w:pPr>
    </w:p>
    <w:p w:rsidR="00F503F0" w:rsidRDefault="001C58C1">
      <w:pPr>
        <w:ind w:left="460"/>
        <w:rPr>
          <w:rFonts w:ascii="Arial Unicode MS" w:eastAsia="Arial Unicode MS" w:hAnsi="Arial Unicode MS" w:cs="Arial Unicode MS"/>
          <w:sz w:val="22"/>
          <w:szCs w:val="22"/>
        </w:rPr>
      </w:pPr>
      <w:r>
        <w:rPr>
          <w:sz w:val="22"/>
          <w:szCs w:val="22"/>
        </w:rPr>
        <w:t xml:space="preserve">1.   </w:t>
      </w:r>
    </w:p>
    <w:p w:rsidR="00F503F0" w:rsidRDefault="00F503F0">
      <w:pPr>
        <w:spacing w:before="12" w:line="220" w:lineRule="exact"/>
        <w:rPr>
          <w:sz w:val="22"/>
          <w:szCs w:val="22"/>
        </w:rPr>
      </w:pPr>
    </w:p>
    <w:p w:rsidR="00F503F0" w:rsidRDefault="001C58C1" w:rsidP="00871076">
      <w:pPr>
        <w:ind w:left="460"/>
        <w:rPr>
          <w:sz w:val="24"/>
          <w:szCs w:val="24"/>
        </w:rPr>
      </w:pPr>
      <w:r>
        <w:rPr>
          <w:sz w:val="22"/>
          <w:szCs w:val="22"/>
        </w:rPr>
        <w:t>2</w:t>
      </w:r>
    </w:p>
    <w:p w:rsidR="00F503F0" w:rsidRDefault="00871076" w:rsidP="00871076">
      <w:pPr>
        <w:ind w:left="46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503F0" w:rsidRDefault="001C58C1">
      <w:pPr>
        <w:ind w:left="460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:rsidR="00F503F0" w:rsidRDefault="00F503F0">
      <w:pPr>
        <w:spacing w:before="6" w:line="180" w:lineRule="exact"/>
        <w:rPr>
          <w:sz w:val="18"/>
          <w:szCs w:val="18"/>
        </w:rPr>
      </w:pPr>
    </w:p>
    <w:p w:rsidR="00F503F0" w:rsidRDefault="00F503F0">
      <w:pPr>
        <w:spacing w:line="240" w:lineRule="exact"/>
        <w:ind w:left="460"/>
        <w:rPr>
          <w:sz w:val="22"/>
          <w:szCs w:val="22"/>
        </w:rPr>
        <w:sectPr w:rsidR="00F503F0">
          <w:pgSz w:w="11920" w:h="16840"/>
          <w:pgMar w:top="640" w:right="600" w:bottom="280" w:left="620" w:header="0" w:footer="851" w:gutter="0"/>
          <w:cols w:space="720"/>
        </w:sectPr>
      </w:pPr>
    </w:p>
    <w:p w:rsidR="00F503F0" w:rsidRDefault="00F503F0">
      <w:pPr>
        <w:spacing w:before="7" w:line="160" w:lineRule="exact"/>
        <w:rPr>
          <w:sz w:val="16"/>
          <w:szCs w:val="16"/>
        </w:rPr>
      </w:pPr>
    </w:p>
    <w:p w:rsidR="00871076" w:rsidRDefault="00871076" w:rsidP="00871076">
      <w:pPr>
        <w:ind w:left="460" w:right="-53"/>
        <w:rPr>
          <w:sz w:val="22"/>
          <w:szCs w:val="22"/>
        </w:rPr>
      </w:pPr>
    </w:p>
    <w:p w:rsidR="00F503F0" w:rsidRDefault="001C58C1">
      <w:pPr>
        <w:rPr>
          <w:sz w:val="22"/>
          <w:szCs w:val="22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2601" w:space="116"/>
            <w:col w:w="7983"/>
          </w:cols>
        </w:sectPr>
      </w:pPr>
      <w:r>
        <w:rPr>
          <w:sz w:val="22"/>
          <w:szCs w:val="22"/>
        </w:rPr>
        <w:t>.</w:t>
      </w:r>
    </w:p>
    <w:p w:rsidR="00F503F0" w:rsidRPr="00533493" w:rsidRDefault="001C58C1">
      <w:pPr>
        <w:spacing w:before="62"/>
        <w:ind w:left="4494" w:right="4556"/>
        <w:jc w:val="center"/>
        <w:rPr>
          <w:b/>
          <w:sz w:val="30"/>
          <w:szCs w:val="30"/>
        </w:rPr>
      </w:pPr>
      <w:r w:rsidRPr="00533493">
        <w:rPr>
          <w:b/>
          <w:sz w:val="30"/>
          <w:szCs w:val="30"/>
        </w:rPr>
        <w:lastRenderedPageBreak/>
        <w:t>Semester - I</w:t>
      </w:r>
      <w:r w:rsidRPr="00533493">
        <w:rPr>
          <w:b/>
          <w:w w:val="101"/>
          <w:sz w:val="30"/>
          <w:szCs w:val="30"/>
        </w:rPr>
        <w:t>V</w:t>
      </w:r>
    </w:p>
    <w:p w:rsidR="00F503F0" w:rsidRPr="00533493" w:rsidRDefault="00F503F0">
      <w:pPr>
        <w:spacing w:before="3" w:line="160" w:lineRule="exact"/>
        <w:rPr>
          <w:b/>
          <w:sz w:val="17"/>
          <w:szCs w:val="17"/>
        </w:rPr>
      </w:pPr>
    </w:p>
    <w:p w:rsidR="001B26DF" w:rsidRDefault="001C58C1" w:rsidP="001B26DF">
      <w:pPr>
        <w:ind w:left="5744" w:right="3678" w:hanging="1424"/>
        <w:jc w:val="center"/>
        <w:rPr>
          <w:b/>
          <w:sz w:val="30"/>
          <w:szCs w:val="30"/>
        </w:rPr>
      </w:pPr>
      <w:r w:rsidRPr="00533493">
        <w:rPr>
          <w:b/>
          <w:sz w:val="30"/>
          <w:szCs w:val="30"/>
        </w:rPr>
        <w:t>B.Com/B.B.A</w:t>
      </w:r>
      <w:r w:rsidR="001B26DF">
        <w:rPr>
          <w:b/>
          <w:sz w:val="30"/>
          <w:szCs w:val="30"/>
        </w:rPr>
        <w:t>/T.T.M</w:t>
      </w:r>
    </w:p>
    <w:p w:rsidR="00F503F0" w:rsidRPr="00533493" w:rsidRDefault="001C58C1" w:rsidP="001B26DF">
      <w:pPr>
        <w:ind w:left="5744" w:right="3678" w:hanging="1424"/>
        <w:jc w:val="center"/>
        <w:rPr>
          <w:b/>
          <w:sz w:val="22"/>
          <w:szCs w:val="22"/>
        </w:rPr>
      </w:pPr>
      <w:r w:rsidRPr="00533493">
        <w:rPr>
          <w:b/>
          <w:sz w:val="22"/>
          <w:szCs w:val="22"/>
        </w:rPr>
        <w:t>Subject: SANSKRIT</w:t>
      </w:r>
    </w:p>
    <w:p w:rsidR="00F503F0" w:rsidRPr="00533493" w:rsidRDefault="00F503F0">
      <w:pPr>
        <w:spacing w:before="6" w:line="120" w:lineRule="exact"/>
        <w:rPr>
          <w:b/>
          <w:sz w:val="12"/>
          <w:szCs w:val="12"/>
        </w:rPr>
      </w:pPr>
    </w:p>
    <w:p w:rsidR="00F503F0" w:rsidRPr="00533493" w:rsidRDefault="001C58C1">
      <w:pPr>
        <w:ind w:left="2998" w:right="3088"/>
        <w:jc w:val="center"/>
        <w:rPr>
          <w:b/>
          <w:sz w:val="22"/>
          <w:szCs w:val="22"/>
        </w:rPr>
      </w:pPr>
      <w:r w:rsidRPr="00533493">
        <w:rPr>
          <w:b/>
          <w:sz w:val="22"/>
          <w:szCs w:val="22"/>
        </w:rPr>
        <w:t>Ability Enhancement Compulsory Course (AECC)</w:t>
      </w:r>
    </w:p>
    <w:p w:rsidR="00F503F0" w:rsidRPr="00533493" w:rsidRDefault="00F503F0">
      <w:pPr>
        <w:spacing w:before="8" w:line="100" w:lineRule="exact"/>
        <w:rPr>
          <w:b/>
          <w:sz w:val="10"/>
          <w:szCs w:val="10"/>
        </w:rPr>
      </w:pPr>
    </w:p>
    <w:p w:rsidR="00F503F0" w:rsidRPr="00533493" w:rsidRDefault="00F503F0">
      <w:pPr>
        <w:spacing w:line="200" w:lineRule="exact"/>
        <w:rPr>
          <w:b/>
        </w:rPr>
      </w:pPr>
    </w:p>
    <w:p w:rsidR="00F503F0" w:rsidRPr="00533493" w:rsidRDefault="00F503F0">
      <w:pPr>
        <w:spacing w:line="200" w:lineRule="exact"/>
        <w:rPr>
          <w:b/>
        </w:rPr>
      </w:pPr>
    </w:p>
    <w:p w:rsidR="00F503F0" w:rsidRPr="00533493" w:rsidRDefault="001C58C1">
      <w:pPr>
        <w:spacing w:line="240" w:lineRule="exact"/>
        <w:ind w:left="4980" w:right="5066"/>
        <w:jc w:val="center"/>
        <w:rPr>
          <w:b/>
          <w:sz w:val="22"/>
          <w:szCs w:val="22"/>
        </w:rPr>
      </w:pPr>
      <w:r w:rsidRPr="00533493">
        <w:rPr>
          <w:b/>
          <w:position w:val="-1"/>
          <w:sz w:val="22"/>
          <w:szCs w:val="22"/>
        </w:rPr>
        <w:t>AECC-4</w:t>
      </w:r>
    </w:p>
    <w:p w:rsidR="00F503F0" w:rsidRDefault="00F503F0">
      <w:pPr>
        <w:spacing w:line="200" w:lineRule="exact"/>
      </w:pPr>
    </w:p>
    <w:p w:rsidR="00F503F0" w:rsidRDefault="00F503F0">
      <w:pPr>
        <w:spacing w:before="9" w:line="280" w:lineRule="exact"/>
        <w:rPr>
          <w:sz w:val="28"/>
          <w:szCs w:val="28"/>
        </w:rPr>
        <w:sectPr w:rsidR="00F503F0">
          <w:pgSz w:w="11920" w:h="16840"/>
          <w:pgMar w:top="640" w:right="460" w:bottom="280" w:left="520" w:header="0" w:footer="851" w:gutter="0"/>
          <w:cols w:space="720"/>
        </w:sectPr>
      </w:pPr>
    </w:p>
    <w:p w:rsidR="00654B4B" w:rsidRDefault="00654B4B">
      <w:pPr>
        <w:spacing w:before="77"/>
        <w:ind w:left="66" w:right="-41"/>
        <w:jc w:val="center"/>
        <w:rPr>
          <w:sz w:val="24"/>
          <w:szCs w:val="24"/>
        </w:rPr>
      </w:pPr>
    </w:p>
    <w:p w:rsidR="004D0F72" w:rsidRDefault="004D0F72">
      <w:pPr>
        <w:spacing w:before="77"/>
        <w:ind w:left="66" w:right="-41"/>
        <w:jc w:val="center"/>
        <w:rPr>
          <w:sz w:val="24"/>
          <w:szCs w:val="24"/>
        </w:rPr>
      </w:pPr>
    </w:p>
    <w:p w:rsidR="00F503F0" w:rsidRDefault="001C58C1">
      <w:pPr>
        <w:spacing w:before="77"/>
        <w:ind w:left="66" w:right="-41"/>
        <w:jc w:val="center"/>
        <w:rPr>
          <w:sz w:val="24"/>
          <w:szCs w:val="24"/>
        </w:rPr>
      </w:pPr>
      <w:r>
        <w:rPr>
          <w:sz w:val="24"/>
          <w:szCs w:val="24"/>
        </w:rPr>
        <w:t>Course</w:t>
      </w:r>
    </w:p>
    <w:p w:rsidR="00F503F0" w:rsidRDefault="00F503F0">
      <w:pPr>
        <w:spacing w:before="7" w:line="120" w:lineRule="exact"/>
        <w:rPr>
          <w:sz w:val="13"/>
          <w:szCs w:val="13"/>
        </w:rPr>
      </w:pPr>
    </w:p>
    <w:p w:rsidR="00F503F0" w:rsidRDefault="001C58C1">
      <w:pPr>
        <w:ind w:left="232" w:right="125"/>
        <w:jc w:val="center"/>
        <w:rPr>
          <w:sz w:val="24"/>
          <w:szCs w:val="24"/>
        </w:rPr>
      </w:pPr>
      <w:r>
        <w:rPr>
          <w:sz w:val="24"/>
          <w:szCs w:val="24"/>
        </w:rPr>
        <w:t>No.</w:t>
      </w:r>
    </w:p>
    <w:p w:rsidR="00654B4B" w:rsidRDefault="001C58C1">
      <w:pPr>
        <w:spacing w:before="77"/>
        <w:ind w:right="-61"/>
      </w:pPr>
      <w:r>
        <w:br w:type="column"/>
      </w:r>
    </w:p>
    <w:p w:rsidR="004D0F72" w:rsidRDefault="004D0F72">
      <w:pPr>
        <w:spacing w:before="77"/>
        <w:ind w:right="-61"/>
        <w:rPr>
          <w:sz w:val="24"/>
          <w:szCs w:val="24"/>
        </w:rPr>
      </w:pPr>
    </w:p>
    <w:p w:rsidR="004D0F72" w:rsidRDefault="004D0F72">
      <w:pPr>
        <w:spacing w:before="77"/>
        <w:ind w:right="-61"/>
        <w:rPr>
          <w:sz w:val="24"/>
          <w:szCs w:val="24"/>
        </w:rPr>
      </w:pPr>
    </w:p>
    <w:p w:rsidR="00F503F0" w:rsidRDefault="001C58C1">
      <w:pPr>
        <w:spacing w:before="77"/>
        <w:ind w:right="-61"/>
        <w:rPr>
          <w:sz w:val="24"/>
          <w:szCs w:val="24"/>
        </w:rPr>
      </w:pPr>
      <w:r>
        <w:rPr>
          <w:sz w:val="24"/>
          <w:szCs w:val="24"/>
        </w:rPr>
        <w:t>Type of</w:t>
      </w:r>
    </w:p>
    <w:p w:rsidR="00F503F0" w:rsidRDefault="00F503F0">
      <w:pPr>
        <w:spacing w:before="7" w:line="120" w:lineRule="exact"/>
        <w:rPr>
          <w:sz w:val="13"/>
          <w:szCs w:val="13"/>
        </w:rPr>
      </w:pPr>
    </w:p>
    <w:p w:rsidR="00F503F0" w:rsidRDefault="001C58C1">
      <w:pPr>
        <w:ind w:left="36"/>
        <w:rPr>
          <w:sz w:val="24"/>
          <w:szCs w:val="24"/>
        </w:rPr>
      </w:pPr>
      <w:r>
        <w:rPr>
          <w:sz w:val="24"/>
          <w:szCs w:val="24"/>
        </w:rPr>
        <w:t>Course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654B4B" w:rsidRDefault="00654B4B">
      <w:pPr>
        <w:spacing w:line="360" w:lineRule="auto"/>
        <w:ind w:right="-34" w:firstLine="7"/>
        <w:rPr>
          <w:w w:val="99"/>
        </w:rPr>
      </w:pPr>
    </w:p>
    <w:p w:rsidR="004D0F72" w:rsidRDefault="004D0F72">
      <w:pPr>
        <w:spacing w:line="360" w:lineRule="auto"/>
        <w:ind w:right="-34" w:firstLine="7"/>
        <w:rPr>
          <w:w w:val="99"/>
        </w:rPr>
      </w:pPr>
    </w:p>
    <w:p w:rsidR="00F503F0" w:rsidRDefault="001C58C1">
      <w:pPr>
        <w:spacing w:line="360" w:lineRule="auto"/>
        <w:ind w:right="-34" w:firstLine="7"/>
      </w:pPr>
      <w:r>
        <w:rPr>
          <w:w w:val="99"/>
        </w:rPr>
        <w:t>Theory</w:t>
      </w:r>
      <w:r>
        <w:t xml:space="preserve"> </w:t>
      </w:r>
      <w:r>
        <w:rPr>
          <w:w w:val="99"/>
        </w:rPr>
        <w:t>/ Practical</w:t>
      </w:r>
    </w:p>
    <w:p w:rsidR="00654B4B" w:rsidRDefault="001C58C1">
      <w:pPr>
        <w:spacing w:before="29" w:line="286" w:lineRule="auto"/>
        <w:ind w:left="1013" w:right="-47" w:hanging="1013"/>
      </w:pPr>
      <w:r>
        <w:br w:type="column"/>
      </w:r>
    </w:p>
    <w:p w:rsidR="004D0F72" w:rsidRDefault="004D0F72">
      <w:pPr>
        <w:spacing w:before="29" w:line="286" w:lineRule="auto"/>
        <w:ind w:left="1013" w:right="-47" w:hanging="1013"/>
        <w:rPr>
          <w:w w:val="99"/>
          <w:position w:val="-8"/>
        </w:rPr>
      </w:pPr>
    </w:p>
    <w:p w:rsidR="00F503F0" w:rsidRDefault="001C58C1">
      <w:pPr>
        <w:spacing w:before="29" w:line="286" w:lineRule="auto"/>
        <w:ind w:left="1013" w:right="-47" w:hanging="1013"/>
        <w:rPr>
          <w:sz w:val="24"/>
          <w:szCs w:val="24"/>
        </w:rPr>
      </w:pPr>
      <w:r>
        <w:rPr>
          <w:w w:val="99"/>
          <w:position w:val="-8"/>
        </w:rPr>
        <w:t>Credits</w:t>
      </w:r>
      <w:r>
        <w:rPr>
          <w:position w:val="-8"/>
        </w:rPr>
        <w:t xml:space="preserve">      </w:t>
      </w:r>
      <w:r>
        <w:rPr>
          <w:sz w:val="24"/>
          <w:szCs w:val="24"/>
        </w:rPr>
        <w:t>Instruction hour per</w:t>
      </w:r>
    </w:p>
    <w:p w:rsidR="00F503F0" w:rsidRDefault="001C58C1">
      <w:pPr>
        <w:spacing w:before="85" w:line="260" w:lineRule="exact"/>
        <w:ind w:left="1162"/>
        <w:rPr>
          <w:sz w:val="24"/>
          <w:szCs w:val="24"/>
        </w:rPr>
      </w:pPr>
      <w:r>
        <w:rPr>
          <w:position w:val="-1"/>
          <w:sz w:val="24"/>
          <w:szCs w:val="24"/>
        </w:rPr>
        <w:t>week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654B4B" w:rsidRDefault="00654B4B">
      <w:pPr>
        <w:ind w:left="88" w:right="87"/>
        <w:jc w:val="center"/>
        <w:rPr>
          <w:w w:val="99"/>
        </w:rPr>
      </w:pPr>
    </w:p>
    <w:p w:rsidR="004D0F72" w:rsidRDefault="004D0F72">
      <w:pPr>
        <w:ind w:left="88" w:right="87"/>
        <w:jc w:val="center"/>
        <w:rPr>
          <w:w w:val="99"/>
        </w:rPr>
      </w:pPr>
    </w:p>
    <w:p w:rsidR="00F503F0" w:rsidRDefault="001C58C1">
      <w:pPr>
        <w:ind w:left="88" w:right="87"/>
        <w:jc w:val="center"/>
      </w:pPr>
      <w:r>
        <w:rPr>
          <w:w w:val="99"/>
        </w:rPr>
        <w:t>Total</w:t>
      </w:r>
      <w:r>
        <w:t xml:space="preserve"> </w:t>
      </w:r>
      <w:r>
        <w:rPr>
          <w:w w:val="99"/>
        </w:rPr>
        <w:t>No.</w:t>
      </w:r>
      <w:r>
        <w:t xml:space="preserve"> </w:t>
      </w:r>
      <w:r>
        <w:rPr>
          <w:w w:val="99"/>
        </w:rPr>
        <w:t>of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ind w:left="-35" w:right="-35"/>
        <w:jc w:val="center"/>
      </w:pPr>
      <w:r>
        <w:rPr>
          <w:w w:val="99"/>
        </w:rPr>
        <w:t>Lectures/Hours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ind w:left="164" w:right="163"/>
        <w:jc w:val="center"/>
      </w:pPr>
      <w:r>
        <w:rPr>
          <w:w w:val="99"/>
        </w:rPr>
        <w:t>/</w:t>
      </w:r>
      <w:r>
        <w:t xml:space="preserve"> </w:t>
      </w:r>
      <w:r>
        <w:rPr>
          <w:w w:val="99"/>
        </w:rPr>
        <w:t>Semester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654B4B" w:rsidRDefault="00654B4B">
      <w:pPr>
        <w:spacing w:line="360" w:lineRule="auto"/>
        <w:ind w:left="14" w:right="-34" w:hanging="14"/>
        <w:rPr>
          <w:w w:val="99"/>
        </w:rPr>
      </w:pPr>
    </w:p>
    <w:p w:rsidR="004D0F72" w:rsidRDefault="004D0F72">
      <w:pPr>
        <w:spacing w:line="360" w:lineRule="auto"/>
        <w:ind w:left="14" w:right="-34" w:hanging="14"/>
        <w:rPr>
          <w:w w:val="99"/>
        </w:rPr>
      </w:pPr>
    </w:p>
    <w:p w:rsidR="00F503F0" w:rsidRDefault="001C58C1">
      <w:pPr>
        <w:spacing w:line="360" w:lineRule="auto"/>
        <w:ind w:left="14" w:right="-34" w:hanging="14"/>
      </w:pPr>
      <w:r>
        <w:rPr>
          <w:w w:val="99"/>
        </w:rPr>
        <w:t>Duration of</w:t>
      </w:r>
      <w:r>
        <w:t xml:space="preserve"> </w:t>
      </w:r>
      <w:r>
        <w:rPr>
          <w:w w:val="99"/>
        </w:rPr>
        <w:t>Exam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654B4B" w:rsidRDefault="00654B4B">
      <w:pPr>
        <w:spacing w:line="360" w:lineRule="auto"/>
        <w:ind w:left="-16" w:right="-16" w:firstLine="4"/>
        <w:jc w:val="center"/>
        <w:rPr>
          <w:sz w:val="18"/>
          <w:szCs w:val="18"/>
        </w:rPr>
      </w:pPr>
    </w:p>
    <w:p w:rsidR="004D0F72" w:rsidRDefault="004D0F72">
      <w:pPr>
        <w:spacing w:line="360" w:lineRule="auto"/>
        <w:ind w:left="-16" w:right="-16" w:firstLine="4"/>
        <w:jc w:val="center"/>
        <w:rPr>
          <w:sz w:val="18"/>
          <w:szCs w:val="18"/>
        </w:rPr>
      </w:pPr>
    </w:p>
    <w:p w:rsidR="00F503F0" w:rsidRDefault="001C58C1">
      <w:pPr>
        <w:spacing w:line="360" w:lineRule="auto"/>
        <w:ind w:left="-16" w:right="-16" w:firstLine="4"/>
        <w:jc w:val="center"/>
        <w:rPr>
          <w:sz w:val="18"/>
          <w:szCs w:val="18"/>
        </w:rPr>
      </w:pPr>
      <w:r>
        <w:rPr>
          <w:sz w:val="18"/>
          <w:szCs w:val="18"/>
        </w:rPr>
        <w:t>Formative Assessment Marks</w:t>
      </w:r>
    </w:p>
    <w:p w:rsidR="00F503F0" w:rsidRDefault="001C58C1">
      <w:pPr>
        <w:spacing w:before="10" w:line="140" w:lineRule="exact"/>
        <w:rPr>
          <w:sz w:val="14"/>
          <w:szCs w:val="14"/>
        </w:rPr>
      </w:pPr>
      <w:r>
        <w:br w:type="column"/>
      </w:r>
    </w:p>
    <w:p w:rsidR="00654B4B" w:rsidRDefault="00654B4B">
      <w:pPr>
        <w:ind w:left="-19" w:right="-21"/>
        <w:jc w:val="center"/>
        <w:rPr>
          <w:sz w:val="18"/>
          <w:szCs w:val="18"/>
        </w:rPr>
      </w:pPr>
    </w:p>
    <w:p w:rsidR="004D0F72" w:rsidRDefault="004D0F72">
      <w:pPr>
        <w:ind w:left="-19" w:right="-21"/>
        <w:jc w:val="center"/>
        <w:rPr>
          <w:sz w:val="18"/>
          <w:szCs w:val="18"/>
        </w:rPr>
      </w:pPr>
    </w:p>
    <w:p w:rsidR="00F503F0" w:rsidRDefault="001C58C1">
      <w:pPr>
        <w:ind w:left="-19" w:right="-21"/>
        <w:jc w:val="center"/>
        <w:rPr>
          <w:sz w:val="18"/>
          <w:szCs w:val="18"/>
        </w:rPr>
      </w:pPr>
      <w:r>
        <w:rPr>
          <w:sz w:val="18"/>
          <w:szCs w:val="18"/>
        </w:rPr>
        <w:t>Summative</w:t>
      </w:r>
    </w:p>
    <w:p w:rsidR="00F503F0" w:rsidRDefault="00F503F0">
      <w:pPr>
        <w:spacing w:before="3" w:line="220" w:lineRule="exact"/>
        <w:rPr>
          <w:sz w:val="22"/>
          <w:szCs w:val="22"/>
        </w:rPr>
      </w:pPr>
    </w:p>
    <w:p w:rsidR="00F503F0" w:rsidRDefault="001C58C1">
      <w:pPr>
        <w:ind w:left="-36" w:right="-36"/>
        <w:jc w:val="center"/>
        <w:rPr>
          <w:sz w:val="18"/>
          <w:szCs w:val="18"/>
        </w:rPr>
      </w:pPr>
      <w:r>
        <w:rPr>
          <w:sz w:val="18"/>
          <w:szCs w:val="18"/>
        </w:rPr>
        <w:t>Assessment</w:t>
      </w:r>
    </w:p>
    <w:p w:rsidR="00F503F0" w:rsidRDefault="00F503F0">
      <w:pPr>
        <w:spacing w:before="5" w:line="100" w:lineRule="exact"/>
        <w:rPr>
          <w:sz w:val="10"/>
          <w:szCs w:val="10"/>
        </w:rPr>
      </w:pPr>
    </w:p>
    <w:p w:rsidR="00F503F0" w:rsidRDefault="001C58C1">
      <w:pPr>
        <w:ind w:left="161" w:right="159"/>
        <w:jc w:val="center"/>
        <w:rPr>
          <w:sz w:val="18"/>
          <w:szCs w:val="18"/>
        </w:rPr>
      </w:pPr>
      <w:r>
        <w:rPr>
          <w:sz w:val="18"/>
          <w:szCs w:val="18"/>
        </w:rPr>
        <w:t>Marks</w:t>
      </w:r>
    </w:p>
    <w:p w:rsidR="00F503F0" w:rsidRDefault="001C58C1">
      <w:pPr>
        <w:spacing w:line="140" w:lineRule="exact"/>
        <w:rPr>
          <w:sz w:val="15"/>
          <w:szCs w:val="15"/>
        </w:rPr>
      </w:pPr>
      <w:r>
        <w:br w:type="column"/>
      </w:r>
    </w:p>
    <w:p w:rsidR="00654B4B" w:rsidRDefault="00654B4B">
      <w:pPr>
        <w:ind w:left="46"/>
        <w:rPr>
          <w:w w:val="99"/>
        </w:rPr>
      </w:pPr>
    </w:p>
    <w:p w:rsidR="004D0F72" w:rsidRDefault="004D0F72">
      <w:pPr>
        <w:ind w:left="46"/>
        <w:rPr>
          <w:w w:val="99"/>
        </w:rPr>
      </w:pPr>
    </w:p>
    <w:p w:rsidR="004D0F72" w:rsidRDefault="004D0F72">
      <w:pPr>
        <w:ind w:left="46"/>
        <w:rPr>
          <w:w w:val="99"/>
        </w:rPr>
      </w:pPr>
    </w:p>
    <w:p w:rsidR="00F503F0" w:rsidRDefault="001C58C1">
      <w:pPr>
        <w:ind w:left="46"/>
      </w:pPr>
      <w:r>
        <w:rPr>
          <w:w w:val="99"/>
        </w:rPr>
        <w:t>Total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sectPr w:rsidR="00F503F0">
          <w:type w:val="continuous"/>
          <w:pgSz w:w="11920" w:h="16840"/>
          <w:pgMar w:top="1560" w:right="460" w:bottom="280" w:left="520" w:header="720" w:footer="720" w:gutter="0"/>
          <w:cols w:num="9" w:space="720" w:equalWidth="0">
            <w:col w:w="787" w:space="373"/>
            <w:col w:w="754" w:space="305"/>
            <w:col w:w="700" w:space="308"/>
            <w:col w:w="1935" w:space="300"/>
            <w:col w:w="1234" w:space="287"/>
            <w:col w:w="712" w:space="298"/>
            <w:col w:w="849" w:space="322"/>
            <w:col w:w="849" w:space="289"/>
            <w:col w:w="638"/>
          </w:cols>
        </w:sectPr>
      </w:pPr>
      <w:r>
        <w:rPr>
          <w:w w:val="99"/>
        </w:rPr>
        <w:t>Marks</w:t>
      </w:r>
    </w:p>
    <w:p w:rsidR="00997B54" w:rsidRDefault="00997B54">
      <w:pPr>
        <w:spacing w:before="33"/>
        <w:ind w:left="69" w:right="-35"/>
        <w:jc w:val="center"/>
        <w:rPr>
          <w:w w:val="99"/>
        </w:rPr>
      </w:pPr>
    </w:p>
    <w:p w:rsidR="00F503F0" w:rsidRDefault="001C58C1">
      <w:pPr>
        <w:spacing w:before="33"/>
        <w:ind w:left="69" w:right="-35"/>
        <w:jc w:val="center"/>
      </w:pPr>
      <w:r>
        <w:rPr>
          <w:w w:val="99"/>
        </w:rPr>
        <w:t>Course-</w:t>
      </w:r>
    </w:p>
    <w:p w:rsidR="00F503F0" w:rsidRDefault="00F503F0">
      <w:pPr>
        <w:spacing w:before="6" w:line="100" w:lineRule="exact"/>
        <w:rPr>
          <w:sz w:val="11"/>
          <w:szCs w:val="11"/>
        </w:rPr>
      </w:pPr>
    </w:p>
    <w:p w:rsidR="00F503F0" w:rsidRDefault="001C58C1">
      <w:pPr>
        <w:spacing w:line="220" w:lineRule="exact"/>
        <w:ind w:left="309" w:right="205"/>
        <w:jc w:val="center"/>
      </w:pPr>
      <w:r>
        <w:rPr>
          <w:w w:val="99"/>
          <w:position w:val="-1"/>
        </w:rPr>
        <w:t>04</w:t>
      </w:r>
    </w:p>
    <w:p w:rsidR="00F503F0" w:rsidRDefault="001C58C1">
      <w:pPr>
        <w:spacing w:before="4" w:line="160" w:lineRule="exact"/>
        <w:rPr>
          <w:sz w:val="17"/>
          <w:szCs w:val="17"/>
        </w:rPr>
      </w:pPr>
      <w:r>
        <w:br w:type="column"/>
      </w:r>
    </w:p>
    <w:p w:rsidR="00F503F0" w:rsidRDefault="001C58C1">
      <w:pPr>
        <w:rPr>
          <w:sz w:val="24"/>
          <w:szCs w:val="24"/>
        </w:rPr>
        <w:sectPr w:rsidR="00F503F0">
          <w:type w:val="continuous"/>
          <w:pgSz w:w="11920" w:h="16840"/>
          <w:pgMar w:top="1560" w:right="460" w:bottom="280" w:left="520" w:header="720" w:footer="720" w:gutter="0"/>
          <w:cols w:num="2" w:space="720" w:equalWidth="0">
            <w:col w:w="786" w:space="480"/>
            <w:col w:w="9674"/>
          </w:cols>
        </w:sectPr>
      </w:pPr>
      <w:r>
        <w:rPr>
          <w:w w:val="99"/>
        </w:rPr>
        <w:t>AECC</w:t>
      </w:r>
      <w:r>
        <w:t xml:space="preserve">        </w:t>
      </w:r>
      <w:r>
        <w:rPr>
          <w:sz w:val="24"/>
          <w:szCs w:val="24"/>
        </w:rPr>
        <w:t>Theory        03               04                 42 hrs             2hrs             40                60           100</w:t>
      </w:r>
    </w:p>
    <w:p w:rsidR="00F503F0" w:rsidRDefault="00B90F77">
      <w:pPr>
        <w:spacing w:before="5" w:line="180" w:lineRule="exact"/>
        <w:rPr>
          <w:sz w:val="18"/>
          <w:szCs w:val="18"/>
        </w:rPr>
      </w:pPr>
      <w:r w:rsidRPr="00B90F77">
        <w:lastRenderedPageBreak/>
        <w:pict>
          <v:group id="_x0000_s1080" style="position:absolute;margin-left:20.95pt;margin-top:184.65pt;width:553.3pt;height:103.4pt;z-index:-251653120;mso-position-horizontal-relative:page;mso-position-vertical-relative:page" coordorigin="419,3693" coordsize="11066,2068">
            <v:shape id="_x0000_s1113" style="position:absolute;left:425;top:3703;width:11050;height:0" coordorigin="425,3703" coordsize="11050,0" path="m425,3703r11049,e" filled="f" strokeweight=".58pt">
              <v:path arrowok="t"/>
            </v:shape>
            <v:shape id="_x0000_s1112" style="position:absolute;left:430;top:3708;width:0;height:1291" coordorigin="430,3708" coordsize="0,1291" path="m430,4999r,-1291e" filled="f" strokeweight=".58pt">
              <v:path arrowok="t"/>
            </v:shape>
            <v:shape id="_x0000_s1111" style="position:absolute;left:1531;top:3708;width:0;height:1291" coordorigin="1531,3708" coordsize="0,1291" path="m1531,4999r,-1291e" filled="f" strokeweight=".58pt">
              <v:path arrowok="t"/>
            </v:shape>
            <v:shape id="_x0000_s1110" style="position:absolute;left:2611;top:3708;width:0;height:1291" coordorigin="2611,3708" coordsize="0,1291" path="m2611,4999r,-1291e" filled="f" strokeweight=".58pt">
              <v:path arrowok="t"/>
            </v:shape>
            <v:shape id="_x0000_s1109" style="position:absolute;left:3600;top:3708;width:0;height:1291" coordorigin="3600,3708" coordsize="0,1291" path="m3600,4999r,-1291e" filled="f" strokeweight=".58pt">
              <v:path arrowok="t"/>
            </v:shape>
            <v:shape id="_x0000_s1108" style="position:absolute;left:4500;top:3708;width:0;height:1291" coordorigin="4500,3708" coordsize="0,1291" path="m4500,4999r,-1291e" filled="f" strokeweight=".58pt">
              <v:path arrowok="t"/>
            </v:shape>
            <v:shape id="_x0000_s1107" style="position:absolute;left:5851;top:3708;width:0;height:1291" coordorigin="5851,3708" coordsize="0,1291" path="m5851,4999r,-1291e" filled="f" strokeweight=".58pt">
              <v:path arrowok="t"/>
            </v:shape>
            <v:shape id="_x0000_s1106" style="position:absolute;left:7380;top:3708;width:0;height:1291" coordorigin="7380,3708" coordsize="0,1291" path="m7380,4999r,-1291e" filled="f" strokeweight=".58pt">
              <v:path arrowok="t"/>
            </v:shape>
            <v:shape id="_x0000_s1105" style="position:absolute;left:8371;top:3708;width:0;height:1291" coordorigin="8371,3708" coordsize="0,1291" path="m8371,4999r,-1291e" filled="f" strokeweight=".58pt">
              <v:path arrowok="t"/>
            </v:shape>
            <v:shape id="_x0000_s1104" style="position:absolute;left:9540;top:3708;width:0;height:1291" coordorigin="9540,3708" coordsize="0,1291" path="m9540,4999r,-1291e" filled="f" strokeweight=".58pt">
              <v:path arrowok="t"/>
            </v:shape>
            <v:shape id="_x0000_s1103" style="position:absolute;left:10711;top:3708;width:0;height:1291" coordorigin="10711,3708" coordsize="0,1291" path="m10711,4999r,-1291e" filled="f" strokeweight=".58pt">
              <v:path arrowok="t"/>
            </v:shape>
            <v:shape id="_x0000_s1102" style="position:absolute;left:425;top:5004;width:11050;height:0" coordorigin="425,5004" coordsize="11050,0" path="m425,5004r11049,e" filled="f" strokeweight=".58pt">
              <v:path arrowok="t"/>
            </v:shape>
            <v:shape id="_x0000_s1101" style="position:absolute;left:430;top:5009;width:0;height:746" coordorigin="430,5009" coordsize="0,746" path="m430,5755r,-746e" filled="f" strokeweight=".58pt">
              <v:path arrowok="t"/>
            </v:shape>
            <v:shape id="_x0000_s1100" style="position:absolute;left:425;top:5750;width:1102;height:0" coordorigin="425,5750" coordsize="1102,0" path="m425,5750r1101,e" filled="f" strokeweight=".58pt">
              <v:path arrowok="t"/>
            </v:shape>
            <v:shape id="_x0000_s1099" style="position:absolute;left:1531;top:5009;width:0;height:746" coordorigin="1531,5009" coordsize="0,746" path="m1531,5755r,-746e" filled="f" strokeweight=".58pt">
              <v:path arrowok="t"/>
            </v:shape>
            <v:shape id="_x0000_s1098" style="position:absolute;left:1536;top:5750;width:1070;height:0" coordorigin="1536,5750" coordsize="1070,0" path="m1536,5750r1070,e" filled="f" strokeweight=".58pt">
              <v:path arrowok="t"/>
            </v:shape>
            <v:shape id="_x0000_s1097" style="position:absolute;left:2611;top:5009;width:0;height:746" coordorigin="2611,5009" coordsize="0,746" path="m2611,5755r,-746e" filled="f" strokeweight=".58pt">
              <v:path arrowok="t"/>
            </v:shape>
            <v:shape id="_x0000_s1096" style="position:absolute;left:2616;top:5750;width:979;height:0" coordorigin="2616,5750" coordsize="979,0" path="m2616,5750r979,e" filled="f" strokeweight=".58pt">
              <v:path arrowok="t"/>
            </v:shape>
            <v:shape id="_x0000_s1095" style="position:absolute;left:3600;top:5009;width:0;height:746" coordorigin="3600,5009" coordsize="0,746" path="m3600,5755r,-746e" filled="f" strokeweight=".58pt">
              <v:path arrowok="t"/>
            </v:shape>
            <v:shape id="_x0000_s1094" style="position:absolute;left:3605;top:5750;width:890;height:0" coordorigin="3605,5750" coordsize="890,0" path="m3605,5750r890,e" filled="f" strokeweight=".58pt">
              <v:path arrowok="t"/>
            </v:shape>
            <v:shape id="_x0000_s1093" style="position:absolute;left:4500;top:5009;width:0;height:746" coordorigin="4500,5009" coordsize="0,746" path="m4500,5755r,-746e" filled="f" strokeweight=".58pt">
              <v:path arrowok="t"/>
            </v:shape>
            <v:shape id="_x0000_s1092" style="position:absolute;left:4505;top:5750;width:1342;height:0" coordorigin="4505,5750" coordsize="1342,0" path="m4505,5750r1341,e" filled="f" strokeweight=".58pt">
              <v:path arrowok="t"/>
            </v:shape>
            <v:shape id="_x0000_s1091" style="position:absolute;left:5851;top:5009;width:0;height:746" coordorigin="5851,5009" coordsize="0,746" path="m5851,5755r,-746e" filled="f" strokeweight=".58pt">
              <v:path arrowok="t"/>
            </v:shape>
            <v:shape id="_x0000_s1090" style="position:absolute;left:5856;top:5750;width:1519;height:0" coordorigin="5856,5750" coordsize="1519,0" path="m5856,5750r1519,e" filled="f" strokeweight=".58pt">
              <v:path arrowok="t"/>
            </v:shape>
            <v:shape id="_x0000_s1089" style="position:absolute;left:7380;top:5009;width:0;height:746" coordorigin="7380,5009" coordsize="0,746" path="m7380,5755r,-746e" filled="f" strokeweight=".58pt">
              <v:path arrowok="t"/>
            </v:shape>
            <v:shape id="_x0000_s1088" style="position:absolute;left:7385;top:5750;width:982;height:0" coordorigin="7385,5750" coordsize="982,0" path="m7385,5750r981,e" filled="f" strokeweight=".58pt">
              <v:path arrowok="t"/>
            </v:shape>
            <v:shape id="_x0000_s1087" style="position:absolute;left:8371;top:5009;width:0;height:746" coordorigin="8371,5009" coordsize="0,746" path="m8371,5755r,-746e" filled="f" strokeweight=".58pt">
              <v:path arrowok="t"/>
            </v:shape>
            <v:shape id="_x0000_s1086" style="position:absolute;left:8376;top:5750;width:1159;height:0" coordorigin="8376,5750" coordsize="1159,0" path="m8376,5750r1159,e" filled="f" strokeweight=".58pt">
              <v:path arrowok="t"/>
            </v:shape>
            <v:shape id="_x0000_s1085" style="position:absolute;left:9540;top:5009;width:0;height:746" coordorigin="9540,5009" coordsize="0,746" path="m9540,5755r,-746e" filled="f" strokeweight=".58pt">
              <v:path arrowok="t"/>
            </v:shape>
            <v:shape id="_x0000_s1084" style="position:absolute;left:9545;top:5750;width:1162;height:0" coordorigin="9545,5750" coordsize="1162,0" path="m9545,5750r1161,e" filled="f" strokeweight=".58pt">
              <v:path arrowok="t"/>
            </v:shape>
            <v:shape id="_x0000_s1083" style="position:absolute;left:10711;top:5009;width:0;height:746" coordorigin="10711,5009" coordsize="0,746" path="m10711,5755r,-746e" filled="f" strokeweight=".58pt">
              <v:path arrowok="t"/>
            </v:shape>
            <v:shape id="_x0000_s1082" style="position:absolute;left:10716;top:5750;width:758;height:0" coordorigin="10716,5750" coordsize="758,0" path="m10716,5750r758,e" filled="f" strokeweight=".58pt">
              <v:path arrowok="t"/>
            </v:shape>
            <v:shape id="_x0000_s1081" style="position:absolute;left:11479;top:3698;width:0;height:2057" coordorigin="11479,3698" coordsize="0,2057" path="m11479,5755r,-2057e" filled="f" strokeweight=".58pt">
              <v:path arrowok="t"/>
            </v:shape>
            <w10:wrap anchorx="page" anchory="page"/>
          </v:group>
        </w:pict>
      </w:r>
    </w:p>
    <w:p w:rsidR="00F503F0" w:rsidRDefault="00F503F0">
      <w:pPr>
        <w:spacing w:line="200" w:lineRule="exact"/>
      </w:pPr>
    </w:p>
    <w:p w:rsidR="00763C39" w:rsidRDefault="00763C39">
      <w:pPr>
        <w:spacing w:before="29"/>
        <w:ind w:left="200"/>
        <w:rPr>
          <w:sz w:val="24"/>
          <w:szCs w:val="24"/>
        </w:rPr>
      </w:pPr>
    </w:p>
    <w:p w:rsidR="00F503F0" w:rsidRPr="00763C39" w:rsidRDefault="001C58C1" w:rsidP="00763C39">
      <w:pPr>
        <w:spacing w:before="29"/>
        <w:ind w:left="200"/>
        <w:rPr>
          <w:b/>
          <w:sz w:val="15"/>
          <w:szCs w:val="15"/>
        </w:rPr>
      </w:pPr>
      <w:r w:rsidRPr="001B26DF">
        <w:rPr>
          <w:b/>
          <w:sz w:val="24"/>
          <w:szCs w:val="24"/>
        </w:rPr>
        <w:t>Title of the AECC-4 :</w:t>
      </w:r>
      <w:r>
        <w:rPr>
          <w:sz w:val="24"/>
          <w:szCs w:val="24"/>
        </w:rPr>
        <w:t xml:space="preserve"> </w:t>
      </w:r>
      <w:r w:rsidR="00763C39" w:rsidRPr="00763C39">
        <w:rPr>
          <w:b/>
          <w:sz w:val="24"/>
          <w:szCs w:val="24"/>
        </w:rPr>
        <w:t>Samskrita Vanijyam</w:t>
      </w:r>
    </w:p>
    <w:p w:rsidR="00F503F0" w:rsidRPr="00763C39" w:rsidRDefault="00F503F0">
      <w:pPr>
        <w:spacing w:line="200" w:lineRule="exact"/>
        <w:rPr>
          <w:b/>
        </w:rPr>
      </w:pPr>
    </w:p>
    <w:p w:rsidR="00F503F0" w:rsidRDefault="001C58C1">
      <w:pPr>
        <w:ind w:left="4179" w:right="4236"/>
        <w:jc w:val="center"/>
        <w:rPr>
          <w:sz w:val="24"/>
          <w:szCs w:val="24"/>
        </w:rPr>
      </w:pPr>
      <w:r>
        <w:rPr>
          <w:sz w:val="24"/>
          <w:szCs w:val="24"/>
        </w:rPr>
        <w:t>Course Outcome (CO):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F503F0">
      <w:pPr>
        <w:spacing w:line="200" w:lineRule="exact"/>
      </w:pPr>
    </w:p>
    <w:p w:rsidR="00F503F0" w:rsidRDefault="001C58C1">
      <w:pPr>
        <w:ind w:left="200"/>
        <w:rPr>
          <w:sz w:val="24"/>
          <w:szCs w:val="24"/>
        </w:rPr>
      </w:pPr>
      <w:r>
        <w:rPr>
          <w:sz w:val="24"/>
          <w:szCs w:val="24"/>
        </w:rPr>
        <w:t>After completion of course 4, students will be able to:</w:t>
      </w:r>
    </w:p>
    <w:p w:rsidR="00F503F0" w:rsidRDefault="00F503F0">
      <w:pPr>
        <w:spacing w:before="8" w:line="140" w:lineRule="exact"/>
        <w:rPr>
          <w:sz w:val="14"/>
          <w:szCs w:val="14"/>
        </w:rPr>
      </w:pPr>
    </w:p>
    <w:p w:rsidR="00F503F0" w:rsidRDefault="00F503F0">
      <w:pPr>
        <w:spacing w:line="200" w:lineRule="exact"/>
      </w:pPr>
    </w:p>
    <w:p w:rsidR="00CD7D7E" w:rsidRDefault="001C58C1">
      <w:pPr>
        <w:spacing w:line="546" w:lineRule="auto"/>
        <w:ind w:left="697" w:right="2196" w:firstLine="32"/>
        <w:rPr>
          <w:sz w:val="22"/>
          <w:szCs w:val="22"/>
        </w:rPr>
      </w:pPr>
      <w:r>
        <w:rPr>
          <w:sz w:val="24"/>
          <w:szCs w:val="24"/>
        </w:rPr>
        <w:t xml:space="preserve">CO 1 : </w:t>
      </w:r>
      <w:r>
        <w:rPr>
          <w:sz w:val="22"/>
          <w:szCs w:val="22"/>
        </w:rPr>
        <w:t>To get acquainted with the major literary movements in Sanskrit literature.</w:t>
      </w:r>
    </w:p>
    <w:p w:rsidR="00CD7D7E" w:rsidRPr="00CD7D7E" w:rsidRDefault="001C58C1" w:rsidP="00CD7D7E">
      <w:pPr>
        <w:spacing w:before="29"/>
        <w:ind w:left="200"/>
        <w:rPr>
          <w:sz w:val="15"/>
          <w:szCs w:val="15"/>
        </w:rPr>
      </w:pPr>
      <w:r>
        <w:rPr>
          <w:sz w:val="22"/>
          <w:szCs w:val="22"/>
        </w:rPr>
        <w:t xml:space="preserve"> CO 2 </w:t>
      </w:r>
      <w:r>
        <w:rPr>
          <w:sz w:val="24"/>
          <w:szCs w:val="24"/>
        </w:rPr>
        <w:t xml:space="preserve">: </w:t>
      </w:r>
      <w:r>
        <w:rPr>
          <w:sz w:val="22"/>
          <w:szCs w:val="22"/>
        </w:rPr>
        <w:t xml:space="preserve">To Understand </w:t>
      </w:r>
      <w:r w:rsidR="00CD7D7E" w:rsidRPr="00CD7D7E">
        <w:rPr>
          <w:sz w:val="24"/>
          <w:szCs w:val="24"/>
        </w:rPr>
        <w:t>Samskrita Vanijyam</w:t>
      </w:r>
    </w:p>
    <w:p w:rsidR="00CD7D7E" w:rsidRPr="00CD7D7E" w:rsidRDefault="00CD7D7E" w:rsidP="00CD7D7E">
      <w:pPr>
        <w:spacing w:line="200" w:lineRule="exact"/>
      </w:pPr>
    </w:p>
    <w:p w:rsidR="00F503F0" w:rsidRDefault="001C58C1">
      <w:pPr>
        <w:spacing w:before="15"/>
        <w:ind w:left="676"/>
        <w:rPr>
          <w:sz w:val="22"/>
          <w:szCs w:val="22"/>
        </w:rPr>
      </w:pPr>
      <w:r>
        <w:rPr>
          <w:sz w:val="24"/>
          <w:szCs w:val="24"/>
        </w:rPr>
        <w:t xml:space="preserve">CO 3 : </w:t>
      </w:r>
      <w:r>
        <w:rPr>
          <w:sz w:val="22"/>
          <w:szCs w:val="22"/>
        </w:rPr>
        <w:t xml:space="preserve">To understand the basic aspects of </w:t>
      </w:r>
      <w:r w:rsidR="00A718CD" w:rsidRPr="00CD7D7E">
        <w:rPr>
          <w:sz w:val="24"/>
          <w:szCs w:val="24"/>
        </w:rPr>
        <w:t>Samskrita Vanijyam</w:t>
      </w:r>
      <w:r w:rsidR="00A718CD">
        <w:rPr>
          <w:sz w:val="22"/>
          <w:szCs w:val="22"/>
        </w:rPr>
        <w:t xml:space="preserve"> </w:t>
      </w:r>
      <w:r>
        <w:rPr>
          <w:sz w:val="22"/>
          <w:szCs w:val="22"/>
        </w:rPr>
        <w:t>based on moral values.</w:t>
      </w:r>
    </w:p>
    <w:p w:rsidR="00F503F0" w:rsidRDefault="00F503F0">
      <w:pPr>
        <w:spacing w:before="5" w:line="140" w:lineRule="exact"/>
        <w:rPr>
          <w:sz w:val="15"/>
          <w:szCs w:val="15"/>
        </w:rPr>
      </w:pPr>
    </w:p>
    <w:p w:rsidR="00F503F0" w:rsidRDefault="00F503F0">
      <w:pPr>
        <w:spacing w:line="200" w:lineRule="exact"/>
      </w:pPr>
    </w:p>
    <w:p w:rsidR="00763C39" w:rsidRDefault="00763C39" w:rsidP="00763C39">
      <w:pPr>
        <w:spacing w:before="29"/>
        <w:ind w:left="200"/>
        <w:rPr>
          <w:sz w:val="24"/>
          <w:szCs w:val="24"/>
        </w:rPr>
      </w:pPr>
    </w:p>
    <w:p w:rsidR="00763C39" w:rsidRPr="00763C39" w:rsidRDefault="00763C39" w:rsidP="00763C39">
      <w:pPr>
        <w:spacing w:line="200" w:lineRule="exact"/>
        <w:rPr>
          <w:b/>
        </w:rPr>
      </w:pPr>
    </w:p>
    <w:p w:rsidR="00F60FBB" w:rsidRDefault="00763C39" w:rsidP="00763C39">
      <w:pPr>
        <w:spacing w:before="29"/>
        <w:ind w:left="20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F60FBB" w:rsidRDefault="00F60FBB" w:rsidP="00763C39">
      <w:pPr>
        <w:spacing w:before="29"/>
        <w:ind w:left="200"/>
        <w:rPr>
          <w:sz w:val="24"/>
          <w:szCs w:val="24"/>
        </w:rPr>
      </w:pPr>
    </w:p>
    <w:p w:rsidR="00763C39" w:rsidRPr="00763C39" w:rsidRDefault="00B90F77" w:rsidP="00763C39">
      <w:pPr>
        <w:spacing w:before="29"/>
        <w:ind w:left="200"/>
        <w:rPr>
          <w:b/>
          <w:sz w:val="15"/>
          <w:szCs w:val="15"/>
        </w:rPr>
      </w:pPr>
      <w:r w:rsidRPr="00B90F77">
        <w:pict>
          <v:group id="_x0000_s1055" style="position:absolute;left:0;text-align:left;margin-left:30.05pt;margin-top:.8pt;width:534.95pt;height:205.7pt;z-index:-251652096;mso-position-horizontal-relative:page" coordorigin="601,-1312" coordsize="10699,3957">
            <v:shape id="_x0000_s1079" style="position:absolute;left:607;top:-1301;width:10682;height:0" coordorigin="607,-1301" coordsize="10682,0" path="m607,-1301r10683,e" filled="f" strokeweight=".58pt">
              <v:path arrowok="t"/>
            </v:shape>
            <v:shape id="_x0000_s1078" style="position:absolute;left:612;top:-1296;width:0;height:434" coordorigin="612,-1296" coordsize="0,434" path="m612,-862r,-434e" filled="f" strokeweight=".58pt">
              <v:path arrowok="t"/>
            </v:shape>
            <v:shape id="_x0000_s1077" style="position:absolute;left:9360;top:-1296;width:0;height:434" coordorigin="9360,-1296" coordsize="0,434" path="m9360,-862r,-434e" filled="f" strokeweight=".58pt">
              <v:path arrowok="t"/>
            </v:shape>
            <v:shape id="_x0000_s1076" style="position:absolute;left:607;top:-857;width:10682;height:0" coordorigin="607,-857" coordsize="10682,0" path="m607,-857r10683,e" filled="f" strokeweight=".58pt">
              <v:path arrowok="t"/>
            </v:shape>
            <v:shape id="_x0000_s1075" style="position:absolute;left:612;top:-852;width:0;height:415" coordorigin="612,-852" coordsize="0,415" path="m612,-437r,-415e" filled="f" strokeweight=".58pt">
              <v:path arrowok="t"/>
            </v:shape>
            <v:shape id="_x0000_s1074" style="position:absolute;left:9360;top:-852;width:0;height:415" coordorigin="9360,-852" coordsize="0,415" path="m9360,-437r,-415e" filled="f" strokeweight=".58pt">
              <v:path arrowok="t"/>
            </v:shape>
            <v:shape id="_x0000_s1073" style="position:absolute;left:607;top:-432;width:10682;height:0" coordorigin="607,-432" coordsize="10682,0" path="m607,-432r10683,e" filled="f" strokeweight=".58pt">
              <v:path arrowok="t"/>
            </v:shape>
            <v:shape id="_x0000_s1072" style="position:absolute;left:612;top:-428;width:0;height:415" coordorigin="612,-428" coordsize="0,415" path="m612,-12r,-416e" filled="f" strokeweight=".58pt">
              <v:path arrowok="t"/>
            </v:shape>
            <v:shape id="_x0000_s1071" style="position:absolute;left:9360;top:-428;width:0;height:415" coordorigin="9360,-428" coordsize="0,415" path="m9360,-12r,-416e" filled="f" strokeweight=".58pt">
              <v:path arrowok="t"/>
            </v:shape>
            <v:shape id="_x0000_s1070" style="position:absolute;left:607;top:-8;width:10682;height:0" coordorigin="607,-8" coordsize="10682,0" path="m607,-8r10683,e" filled="f" strokeweight=".58pt">
              <v:path arrowok="t"/>
            </v:shape>
            <v:shape id="_x0000_s1069" style="position:absolute;left:612;top:-3;width:0;height:482" coordorigin="612,-3" coordsize="0,482" path="m612,480r,-483e" filled="f" strokeweight=".58pt">
              <v:path arrowok="t"/>
            </v:shape>
            <v:shape id="_x0000_s1068" style="position:absolute;left:9360;top:-3;width:0;height:482" coordorigin="9360,-3" coordsize="0,482" path="m9360,480r,-483e" filled="f" strokeweight=".58pt">
              <v:path arrowok="t"/>
            </v:shape>
            <v:shape id="_x0000_s1067" style="position:absolute;left:607;top:484;width:10682;height:0" coordorigin="607,484" coordsize="10682,0" path="m607,484r10683,e" filled="f" strokeweight=".58pt">
              <v:path arrowok="t"/>
            </v:shape>
            <v:shape id="_x0000_s1066" style="position:absolute;left:612;top:489;width:0;height:1265" coordorigin="612,489" coordsize="0,1265" path="m612,1754r,-1265e" filled="f" strokeweight=".58pt">
              <v:path arrowok="t"/>
            </v:shape>
            <v:shape id="_x0000_s1065" style="position:absolute;left:9360;top:489;width:0;height:1265" coordorigin="9360,489" coordsize="0,1265" path="m9360,1754r,-1265e" filled="f" strokeweight=".58pt">
              <v:path arrowok="t"/>
            </v:shape>
            <v:shape id="_x0000_s1064" style="position:absolute;left:607;top:1759;width:10682;height:0" coordorigin="607,1759" coordsize="10682,0" path="m607,1759r10683,e" filled="f" strokeweight=".58pt">
              <v:path arrowok="t"/>
            </v:shape>
            <v:shape id="_x0000_s1063" style="position:absolute;left:612;top:1764;width:0;height:415" coordorigin="612,1764" coordsize="0,415" path="m612,2179r,-415e" filled="f" strokeweight=".58pt">
              <v:path arrowok="t"/>
            </v:shape>
            <v:shape id="_x0000_s1062" style="position:absolute;left:9360;top:1764;width:0;height:415" coordorigin="9360,1764" coordsize="0,415" path="m9360,2179r,-415e" filled="f" strokeweight=".58pt">
              <v:path arrowok="t"/>
            </v:shape>
            <v:shape id="_x0000_s1061" style="position:absolute;left:607;top:2184;width:10682;height:0" coordorigin="607,2184" coordsize="10682,0" path="m607,2184r10683,e" filled="f" strokeweight=".58pt">
              <v:path arrowok="t"/>
            </v:shape>
            <v:shape id="_x0000_s1060" style="position:absolute;left:612;top:2188;width:0;height:451" coordorigin="612,2188" coordsize="0,451" path="m612,2640r,-452e" filled="f" strokeweight=".58pt">
              <v:path arrowok="t"/>
            </v:shape>
            <v:shape id="_x0000_s1059" style="position:absolute;left:607;top:2635;width:8748;height:0" coordorigin="607,2635" coordsize="8748,0" path="m607,2635r8748,e" filled="f" strokeweight=".58pt">
              <v:path arrowok="t"/>
            </v:shape>
            <v:shape id="_x0000_s1058" style="position:absolute;left:9360;top:2188;width:0;height:451" coordorigin="9360,2188" coordsize="0,451" path="m9360,2640r,-452e" filled="f" strokeweight=".58pt">
              <v:path arrowok="t"/>
            </v:shape>
            <v:shape id="_x0000_s1057" style="position:absolute;left:9365;top:2635;width:1925;height:0" coordorigin="9365,2635" coordsize="1925,0" path="m9365,2635r1925,e" filled="f" strokeweight=".58pt">
              <v:path arrowok="t"/>
            </v:shape>
            <v:shape id="_x0000_s1056" style="position:absolute;left:11294;top:-1306;width:0;height:3946" coordorigin="11294,-1306" coordsize="0,3946" path="m11294,2640r,-3946e" filled="f" strokeweight=".58pt">
              <v:path arrowok="t"/>
            </v:shape>
            <w10:wrap anchorx="page"/>
          </v:group>
        </w:pict>
      </w:r>
      <w:r w:rsidR="00763C39" w:rsidRPr="00F60FBB">
        <w:rPr>
          <w:b/>
          <w:sz w:val="24"/>
          <w:szCs w:val="24"/>
        </w:rPr>
        <w:t>Syllabus- AECC- 4: Title</w:t>
      </w:r>
      <w:r w:rsidR="00763C39">
        <w:rPr>
          <w:sz w:val="24"/>
          <w:szCs w:val="24"/>
        </w:rPr>
        <w:t xml:space="preserve">- </w:t>
      </w:r>
      <w:r w:rsidR="00763C39" w:rsidRPr="00763C39">
        <w:rPr>
          <w:b/>
          <w:sz w:val="24"/>
          <w:szCs w:val="24"/>
        </w:rPr>
        <w:t>Samskrita Vanijyam</w:t>
      </w:r>
    </w:p>
    <w:p w:rsidR="00F503F0" w:rsidRDefault="00763C39">
      <w:pPr>
        <w:ind w:left="20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="00CE2F8C">
        <w:rPr>
          <w:sz w:val="24"/>
          <w:szCs w:val="24"/>
        </w:rPr>
        <w:tab/>
      </w:r>
      <w:r w:rsidR="001C58C1">
        <w:rPr>
          <w:sz w:val="24"/>
          <w:szCs w:val="24"/>
        </w:rPr>
        <w:t>Total Hrs: 42</w:t>
      </w:r>
    </w:p>
    <w:p w:rsidR="00F503F0" w:rsidRDefault="001C58C1" w:rsidP="00763C39">
      <w:pPr>
        <w:spacing w:before="29"/>
        <w:ind w:left="200"/>
        <w:rPr>
          <w:sz w:val="24"/>
          <w:szCs w:val="24"/>
        </w:rPr>
      </w:pPr>
      <w:r w:rsidRPr="00CE2F8C">
        <w:rPr>
          <w:b/>
          <w:sz w:val="24"/>
          <w:szCs w:val="24"/>
        </w:rPr>
        <w:t>Unit-I</w:t>
      </w:r>
      <w:r>
        <w:rPr>
          <w:sz w:val="24"/>
          <w:szCs w:val="24"/>
        </w:rPr>
        <w:t xml:space="preserve"> – </w:t>
      </w:r>
      <w:r w:rsidRPr="00533493">
        <w:rPr>
          <w:b/>
          <w:sz w:val="24"/>
          <w:szCs w:val="24"/>
        </w:rPr>
        <w:t>Introduction to</w:t>
      </w:r>
      <w:r>
        <w:rPr>
          <w:sz w:val="24"/>
          <w:szCs w:val="24"/>
        </w:rPr>
        <w:t xml:space="preserve"> </w:t>
      </w:r>
      <w:r w:rsidR="00763C39" w:rsidRPr="00763C39">
        <w:rPr>
          <w:b/>
          <w:sz w:val="24"/>
          <w:szCs w:val="24"/>
        </w:rPr>
        <w:t>Samskrita Vanijyam</w:t>
      </w:r>
      <w:r>
        <w:rPr>
          <w:sz w:val="24"/>
          <w:szCs w:val="24"/>
        </w:rPr>
        <w:t xml:space="preserve">                                                                                        7 hrs</w:t>
      </w:r>
    </w:p>
    <w:p w:rsidR="00F503F0" w:rsidRDefault="00F503F0">
      <w:pPr>
        <w:spacing w:before="1" w:line="140" w:lineRule="exact"/>
        <w:rPr>
          <w:sz w:val="15"/>
          <w:szCs w:val="15"/>
        </w:rPr>
      </w:pPr>
    </w:p>
    <w:p w:rsidR="00763C39" w:rsidRPr="00763C39" w:rsidRDefault="00533493" w:rsidP="00763C39">
      <w:pPr>
        <w:spacing w:before="29"/>
        <w:ind w:left="200"/>
        <w:rPr>
          <w:b/>
          <w:sz w:val="15"/>
          <w:szCs w:val="15"/>
        </w:rPr>
      </w:pPr>
      <w:r>
        <w:rPr>
          <w:sz w:val="22"/>
          <w:szCs w:val="22"/>
        </w:rPr>
        <w:tab/>
      </w:r>
      <w:r w:rsidR="001C58C1">
        <w:rPr>
          <w:sz w:val="22"/>
          <w:szCs w:val="22"/>
        </w:rPr>
        <w:t xml:space="preserve">Introduction to brief history of </w:t>
      </w:r>
      <w:r w:rsidR="00763C39" w:rsidRPr="00533493">
        <w:rPr>
          <w:sz w:val="24"/>
          <w:szCs w:val="24"/>
        </w:rPr>
        <w:t>Samskrita Vanijyam</w:t>
      </w:r>
    </w:p>
    <w:p w:rsidR="00F503F0" w:rsidRDefault="00F503F0">
      <w:pPr>
        <w:spacing w:before="1" w:line="160" w:lineRule="exact"/>
        <w:rPr>
          <w:sz w:val="17"/>
          <w:szCs w:val="17"/>
        </w:rPr>
      </w:pPr>
    </w:p>
    <w:p w:rsidR="00F503F0" w:rsidRDefault="001C58C1" w:rsidP="00763C39">
      <w:pPr>
        <w:spacing w:before="29"/>
        <w:ind w:left="200"/>
        <w:rPr>
          <w:sz w:val="24"/>
          <w:szCs w:val="24"/>
        </w:rPr>
      </w:pPr>
      <w:r w:rsidRPr="00CE2F8C">
        <w:rPr>
          <w:b/>
          <w:position w:val="-1"/>
          <w:sz w:val="24"/>
          <w:szCs w:val="24"/>
        </w:rPr>
        <w:t>Unit-II</w:t>
      </w:r>
      <w:r>
        <w:rPr>
          <w:position w:val="-1"/>
          <w:sz w:val="24"/>
          <w:szCs w:val="24"/>
        </w:rPr>
        <w:t xml:space="preserve"> -</w:t>
      </w:r>
      <w:r>
        <w:rPr>
          <w:rFonts w:ascii="Arial Unicode MS" w:eastAsia="Arial Unicode MS" w:hAnsi="Arial Unicode MS" w:cs="Arial Unicode MS"/>
          <w:position w:val="-1"/>
          <w:sz w:val="24"/>
          <w:szCs w:val="24"/>
        </w:rPr>
        <w:t xml:space="preserve">   </w:t>
      </w:r>
      <w:r w:rsidR="00763C39" w:rsidRPr="00763C39">
        <w:rPr>
          <w:b/>
          <w:sz w:val="24"/>
          <w:szCs w:val="24"/>
        </w:rPr>
        <w:t xml:space="preserve">Samskrita </w:t>
      </w:r>
      <w:r w:rsidR="00763C39">
        <w:rPr>
          <w:b/>
          <w:sz w:val="24"/>
          <w:szCs w:val="24"/>
        </w:rPr>
        <w:t>Sahitye V</w:t>
      </w:r>
      <w:r w:rsidR="00763C39" w:rsidRPr="00763C39">
        <w:rPr>
          <w:b/>
          <w:sz w:val="24"/>
          <w:szCs w:val="24"/>
        </w:rPr>
        <w:t>anijy</w:t>
      </w:r>
      <w:r w:rsidR="00763C39">
        <w:rPr>
          <w:b/>
          <w:sz w:val="24"/>
          <w:szCs w:val="24"/>
        </w:rPr>
        <w:t xml:space="preserve">etihasah                                  </w:t>
      </w:r>
      <w:r>
        <w:rPr>
          <w:rFonts w:ascii="Arial Unicode MS" w:eastAsia="Arial Unicode MS" w:hAnsi="Arial Unicode MS" w:cs="Arial Unicode MS"/>
          <w:position w:val="-1"/>
          <w:sz w:val="24"/>
          <w:szCs w:val="24"/>
        </w:rPr>
        <w:t xml:space="preserve">                                     </w:t>
      </w:r>
      <w:r w:rsidR="00533493">
        <w:rPr>
          <w:rFonts w:ascii="Arial Unicode MS" w:eastAsia="Arial Unicode MS" w:hAnsi="Arial Unicode MS" w:cs="Arial Unicode MS"/>
          <w:position w:val="-1"/>
          <w:sz w:val="24"/>
          <w:szCs w:val="24"/>
        </w:rPr>
        <w:tab/>
      </w:r>
      <w:r w:rsidR="00533493">
        <w:rPr>
          <w:rFonts w:ascii="Arial Unicode MS" w:eastAsia="Arial Unicode MS" w:hAnsi="Arial Unicode MS" w:cs="Arial Unicode MS"/>
          <w:position w:val="-1"/>
          <w:sz w:val="24"/>
          <w:szCs w:val="24"/>
        </w:rPr>
        <w:tab/>
      </w:r>
      <w:r>
        <w:rPr>
          <w:position w:val="2"/>
          <w:sz w:val="24"/>
          <w:szCs w:val="24"/>
        </w:rPr>
        <w:t>25 hrs</w:t>
      </w:r>
    </w:p>
    <w:p w:rsidR="00F503F0" w:rsidRDefault="00F503F0">
      <w:pPr>
        <w:spacing w:before="6" w:line="180" w:lineRule="exact"/>
        <w:rPr>
          <w:sz w:val="18"/>
          <w:szCs w:val="18"/>
        </w:rPr>
      </w:pPr>
    </w:p>
    <w:p w:rsidR="00F503F0" w:rsidRDefault="001C58C1">
      <w:pPr>
        <w:spacing w:before="29" w:line="393" w:lineRule="auto"/>
        <w:ind w:left="200" w:right="215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Prescribed  Text:     </w:t>
      </w:r>
      <w:r w:rsidRPr="00763C39">
        <w:rPr>
          <w:sz w:val="22"/>
          <w:szCs w:val="22"/>
        </w:rPr>
        <w:t xml:space="preserve">-  </w:t>
      </w:r>
      <w:r w:rsidR="00763C39" w:rsidRPr="00763C39">
        <w:rPr>
          <w:sz w:val="24"/>
          <w:szCs w:val="24"/>
        </w:rPr>
        <w:t>Samskrita</w:t>
      </w:r>
      <w:r w:rsidR="00763C39">
        <w:rPr>
          <w:sz w:val="22"/>
          <w:szCs w:val="22"/>
        </w:rPr>
        <w:t xml:space="preserve"> Vangmaya Manjusha</w:t>
      </w:r>
      <w:r>
        <w:rPr>
          <w:sz w:val="22"/>
          <w:szCs w:val="22"/>
        </w:rPr>
        <w:t>-  Introduction  to  Author  and Text.  Appropriateness  of  title,  Background  of  given  contents.  Grammatical  analysis, meaning/translation, Explanation and poetic excellence and Plot.</w:t>
      </w:r>
    </w:p>
    <w:p w:rsidR="00F503F0" w:rsidRDefault="001C58C1">
      <w:pPr>
        <w:spacing w:before="5"/>
        <w:ind w:left="200" w:right="781"/>
        <w:jc w:val="both"/>
        <w:rPr>
          <w:sz w:val="24"/>
          <w:szCs w:val="24"/>
        </w:rPr>
      </w:pPr>
      <w:r w:rsidRPr="00CE2F8C">
        <w:rPr>
          <w:b/>
          <w:sz w:val="24"/>
          <w:szCs w:val="24"/>
        </w:rPr>
        <w:t>Unit-III</w:t>
      </w:r>
      <w:r>
        <w:rPr>
          <w:sz w:val="24"/>
          <w:szCs w:val="24"/>
        </w:rPr>
        <w:t xml:space="preserve"> - </w:t>
      </w:r>
      <w:r w:rsidRPr="00763C39">
        <w:rPr>
          <w:b/>
          <w:sz w:val="22"/>
          <w:szCs w:val="22"/>
        </w:rPr>
        <w:t xml:space="preserve">Grammar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</w:t>
      </w:r>
      <w:r>
        <w:rPr>
          <w:sz w:val="24"/>
          <w:szCs w:val="24"/>
        </w:rPr>
        <w:t>10 hrs</w:t>
      </w:r>
    </w:p>
    <w:p w:rsidR="00F503F0" w:rsidRDefault="00F503F0">
      <w:pPr>
        <w:spacing w:before="7" w:line="160" w:lineRule="exact"/>
        <w:rPr>
          <w:sz w:val="17"/>
          <w:szCs w:val="17"/>
        </w:rPr>
      </w:pPr>
    </w:p>
    <w:p w:rsidR="00F503F0" w:rsidRDefault="00763C39" w:rsidP="00763C39">
      <w:pPr>
        <w:ind w:left="200" w:right="2030"/>
        <w:rPr>
          <w:rFonts w:ascii="Arial Unicode MS" w:eastAsia="Arial Unicode MS" w:hAnsi="Arial Unicode MS" w:cs="Arial Unicode MS"/>
          <w:sz w:val="22"/>
          <w:szCs w:val="22"/>
        </w:rPr>
        <w:sectPr w:rsidR="00F503F0">
          <w:type w:val="continuous"/>
          <w:pgSz w:w="11920" w:h="16840"/>
          <w:pgMar w:top="1560" w:right="460" w:bottom="280" w:left="520" w:header="720" w:footer="720" w:gutter="0"/>
          <w:cols w:space="720"/>
        </w:sectPr>
      </w:pPr>
      <w:r>
        <w:rPr>
          <w:rFonts w:ascii="Arial Unicode MS" w:eastAsia="Arial Unicode MS" w:hAnsi="Arial Unicode MS" w:cs="Arial Unicode MS"/>
          <w:sz w:val="22"/>
          <w:szCs w:val="22"/>
        </w:rPr>
        <w:t>Prayoga parivartanam Shuddhashuddhi vivekam cha</w:t>
      </w:r>
    </w:p>
    <w:p w:rsidR="00F503F0" w:rsidRDefault="001C58C1" w:rsidP="00FC4610">
      <w:pPr>
        <w:spacing w:before="68"/>
        <w:ind w:left="100"/>
        <w:jc w:val="center"/>
        <w:rPr>
          <w:sz w:val="32"/>
          <w:szCs w:val="32"/>
        </w:rPr>
      </w:pPr>
      <w:r w:rsidRPr="00FC4610">
        <w:rPr>
          <w:sz w:val="32"/>
          <w:szCs w:val="32"/>
        </w:rPr>
        <w:lastRenderedPageBreak/>
        <w:t>Books recommended:</w:t>
      </w:r>
    </w:p>
    <w:p w:rsidR="00FC4610" w:rsidRDefault="00FC4610" w:rsidP="00FC4610">
      <w:pPr>
        <w:spacing w:before="68"/>
        <w:ind w:left="100"/>
        <w:jc w:val="center"/>
        <w:rPr>
          <w:sz w:val="32"/>
          <w:szCs w:val="32"/>
        </w:rPr>
      </w:pPr>
    </w:p>
    <w:p w:rsidR="00FC4610" w:rsidRPr="00FC4610" w:rsidRDefault="00FC4610" w:rsidP="00FC4610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610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FC4610">
        <w:rPr>
          <w:rFonts w:ascii="Times New Roman" w:hAnsi="Times New Roman" w:cs="Times New Roman"/>
          <w:sz w:val="28"/>
          <w:szCs w:val="28"/>
        </w:rPr>
        <w:t>ta Vangmaya Manjusha</w:t>
      </w:r>
      <w:r>
        <w:rPr>
          <w:rFonts w:ascii="Times New Roman" w:hAnsi="Times New Roman" w:cs="Times New Roman"/>
          <w:sz w:val="28"/>
          <w:szCs w:val="28"/>
        </w:rPr>
        <w:t xml:space="preserve"> (Kannada) </w:t>
      </w:r>
      <w:r w:rsidRPr="00FC4610">
        <w:rPr>
          <w:rFonts w:ascii="Times New Roman" w:hAnsi="Times New Roman" w:cs="Times New Roman"/>
          <w:sz w:val="28"/>
          <w:szCs w:val="28"/>
        </w:rPr>
        <w:t>- Ramashraya Publication, Dharwad</w:t>
      </w:r>
    </w:p>
    <w:p w:rsidR="00FC4610" w:rsidRPr="00FC4610" w:rsidRDefault="00FC4610" w:rsidP="00FC4610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610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FC4610">
        <w:rPr>
          <w:rFonts w:ascii="Times New Roman" w:hAnsi="Times New Roman" w:cs="Times New Roman"/>
          <w:sz w:val="28"/>
          <w:szCs w:val="28"/>
        </w:rPr>
        <w:t>ta</w:t>
      </w:r>
      <w:r>
        <w:rPr>
          <w:rFonts w:ascii="Times New Roman" w:hAnsi="Times New Roman" w:cs="Times New Roman"/>
          <w:sz w:val="28"/>
          <w:szCs w:val="28"/>
        </w:rPr>
        <w:t xml:space="preserve"> S</w:t>
      </w:r>
      <w:r w:rsidRPr="00FC4610">
        <w:rPr>
          <w:rFonts w:ascii="Times New Roman" w:hAnsi="Times New Roman" w:cs="Times New Roman"/>
          <w:sz w:val="28"/>
          <w:szCs w:val="28"/>
        </w:rPr>
        <w:t xml:space="preserve">ahitya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FC4610">
        <w:rPr>
          <w:rFonts w:ascii="Times New Roman" w:hAnsi="Times New Roman" w:cs="Times New Roman"/>
          <w:sz w:val="28"/>
          <w:szCs w:val="28"/>
        </w:rPr>
        <w:t xml:space="preserve">tihasa(Kannada): Mula Lekhaka: Acharya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FC4610">
        <w:rPr>
          <w:rFonts w:ascii="Times New Roman" w:hAnsi="Times New Roman" w:cs="Times New Roman"/>
          <w:sz w:val="28"/>
          <w:szCs w:val="28"/>
        </w:rPr>
        <w:t xml:space="preserve">aladeva </w:t>
      </w:r>
      <w:r>
        <w:rPr>
          <w:rFonts w:ascii="Times New Roman" w:hAnsi="Times New Roman" w:cs="Times New Roman"/>
          <w:sz w:val="28"/>
          <w:szCs w:val="28"/>
        </w:rPr>
        <w:t>Upadhyaya,</w:t>
      </w:r>
      <w:r w:rsidRPr="00FC4610">
        <w:rPr>
          <w:rFonts w:ascii="Times New Roman" w:hAnsi="Times New Roman" w:cs="Times New Roman"/>
          <w:sz w:val="28"/>
          <w:szCs w:val="28"/>
        </w:rPr>
        <w:t xml:space="preserve"> Anuvada: S. Ramachandra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FC4610">
        <w:rPr>
          <w:rFonts w:ascii="Times New Roman" w:hAnsi="Times New Roman" w:cs="Times New Roman"/>
          <w:sz w:val="28"/>
          <w:szCs w:val="28"/>
        </w:rPr>
        <w:t>hastri - Prasaranga, Bangalore University, Bangalore</w:t>
      </w:r>
    </w:p>
    <w:p w:rsidR="00FC4610" w:rsidRPr="00FC4610" w:rsidRDefault="00FC4610" w:rsidP="00FC4610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610">
        <w:rPr>
          <w:rFonts w:ascii="Times New Roman" w:hAnsi="Times New Roman" w:cs="Times New Roman"/>
          <w:sz w:val="28"/>
          <w:szCs w:val="28"/>
        </w:rPr>
        <w:t>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FC4610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FC4610">
        <w:rPr>
          <w:rFonts w:ascii="Times New Roman" w:hAnsi="Times New Roman" w:cs="Times New Roman"/>
          <w:sz w:val="28"/>
          <w:szCs w:val="28"/>
        </w:rPr>
        <w:t xml:space="preserve">yakarana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FC4610">
        <w:rPr>
          <w:rFonts w:ascii="Times New Roman" w:hAnsi="Times New Roman" w:cs="Times New Roman"/>
          <w:sz w:val="28"/>
          <w:szCs w:val="28"/>
        </w:rPr>
        <w:t>urabhi</w:t>
      </w:r>
      <w:r>
        <w:rPr>
          <w:rFonts w:ascii="Times New Roman" w:hAnsi="Times New Roman" w:cs="Times New Roman"/>
          <w:sz w:val="28"/>
          <w:szCs w:val="28"/>
        </w:rPr>
        <w:t>h</w:t>
      </w:r>
      <w:r w:rsidRPr="00FC4610">
        <w:rPr>
          <w:rFonts w:ascii="Times New Roman" w:hAnsi="Times New Roman" w:cs="Times New Roman"/>
          <w:sz w:val="28"/>
          <w:szCs w:val="28"/>
        </w:rPr>
        <w:t>(Sanskrit) – Dr. V.B. Joshi, Mahati prakashana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C4610">
        <w:rPr>
          <w:rFonts w:ascii="Times New Roman" w:hAnsi="Times New Roman" w:cs="Times New Roman"/>
          <w:sz w:val="28"/>
          <w:szCs w:val="28"/>
        </w:rPr>
        <w:t xml:space="preserve"> dharwad-8</w:t>
      </w:r>
    </w:p>
    <w:p w:rsidR="00FC4610" w:rsidRPr="00FC4610" w:rsidRDefault="00FC4610" w:rsidP="00FC4610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610">
        <w:rPr>
          <w:rFonts w:ascii="Times New Roman" w:hAnsi="Times New Roman" w:cs="Times New Roman"/>
          <w:sz w:val="28"/>
          <w:szCs w:val="28"/>
        </w:rPr>
        <w:t>Sarala Samskr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FC4610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FC4610">
        <w:rPr>
          <w:rFonts w:ascii="Times New Roman" w:hAnsi="Times New Roman" w:cs="Times New Roman"/>
          <w:sz w:val="28"/>
          <w:szCs w:val="28"/>
        </w:rPr>
        <w:t>yakarana(Kannada) – Dr. C.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FC4610">
        <w:rPr>
          <w:rFonts w:ascii="Times New Roman" w:hAnsi="Times New Roman" w:cs="Times New Roman"/>
          <w:sz w:val="28"/>
          <w:szCs w:val="28"/>
        </w:rPr>
        <w:t xml:space="preserve"> Naykar, Medha p</w:t>
      </w:r>
      <w:r>
        <w:rPr>
          <w:rFonts w:ascii="Times New Roman" w:hAnsi="Times New Roman" w:cs="Times New Roman"/>
          <w:sz w:val="28"/>
          <w:szCs w:val="28"/>
        </w:rPr>
        <w:t>u</w:t>
      </w:r>
      <w:r w:rsidRPr="00FC4610">
        <w:rPr>
          <w:rFonts w:ascii="Times New Roman" w:hAnsi="Times New Roman" w:cs="Times New Roman"/>
          <w:sz w:val="28"/>
          <w:szCs w:val="28"/>
        </w:rPr>
        <w:t>blish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FC4610">
        <w:rPr>
          <w:rFonts w:ascii="Times New Roman" w:hAnsi="Times New Roman" w:cs="Times New Roman"/>
          <w:sz w:val="28"/>
          <w:szCs w:val="28"/>
        </w:rPr>
        <w:t>rs, Dharwad-7</w:t>
      </w:r>
    </w:p>
    <w:p w:rsidR="00FC4610" w:rsidRPr="00FC4610" w:rsidRDefault="00FC4610" w:rsidP="00FC4610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610">
        <w:rPr>
          <w:rFonts w:ascii="Times New Roman" w:hAnsi="Times New Roman" w:cs="Times New Roman"/>
          <w:sz w:val="28"/>
          <w:szCs w:val="28"/>
        </w:rPr>
        <w:t>Subodha Sams</w:t>
      </w:r>
      <w:r>
        <w:rPr>
          <w:rFonts w:ascii="Times New Roman" w:hAnsi="Times New Roman" w:cs="Times New Roman"/>
          <w:sz w:val="28"/>
          <w:szCs w:val="28"/>
        </w:rPr>
        <w:t>kri</w:t>
      </w:r>
      <w:r w:rsidRPr="00FC4610">
        <w:rPr>
          <w:rFonts w:ascii="Times New Roman" w:hAnsi="Times New Roman" w:cs="Times New Roman"/>
          <w:sz w:val="28"/>
          <w:szCs w:val="28"/>
        </w:rPr>
        <w:t xml:space="preserve">ta </w:t>
      </w:r>
      <w:r>
        <w:rPr>
          <w:rFonts w:ascii="Times New Roman" w:hAnsi="Times New Roman" w:cs="Times New Roman"/>
          <w:sz w:val="28"/>
          <w:szCs w:val="28"/>
        </w:rPr>
        <w:t>V</w:t>
      </w:r>
      <w:r w:rsidRPr="00FC4610">
        <w:rPr>
          <w:rFonts w:ascii="Times New Roman" w:hAnsi="Times New Roman" w:cs="Times New Roman"/>
          <w:sz w:val="28"/>
          <w:szCs w:val="28"/>
        </w:rPr>
        <w:t xml:space="preserve">yakarana(Kannada)- Dr. D. N. Shanabhaga,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FC4610">
        <w:rPr>
          <w:rFonts w:ascii="Times New Roman" w:hAnsi="Times New Roman" w:cs="Times New Roman"/>
          <w:sz w:val="28"/>
          <w:szCs w:val="28"/>
        </w:rPr>
        <w:t>harata book depo</w:t>
      </w:r>
      <w:r>
        <w:rPr>
          <w:rFonts w:ascii="Times New Roman" w:hAnsi="Times New Roman" w:cs="Times New Roman"/>
          <w:sz w:val="28"/>
          <w:szCs w:val="28"/>
        </w:rPr>
        <w:t>t</w:t>
      </w:r>
      <w:r w:rsidRPr="00FC4610">
        <w:rPr>
          <w:rFonts w:ascii="Times New Roman" w:hAnsi="Times New Roman" w:cs="Times New Roman"/>
          <w:sz w:val="28"/>
          <w:szCs w:val="28"/>
        </w:rPr>
        <w:t>, Dharwad</w:t>
      </w:r>
    </w:p>
    <w:p w:rsidR="00FC4610" w:rsidRPr="00223B02" w:rsidRDefault="00FC4610" w:rsidP="00FC4610"/>
    <w:p w:rsidR="00FC4610" w:rsidRPr="00FC4610" w:rsidRDefault="00FC4610" w:rsidP="00FC4610">
      <w:pPr>
        <w:spacing w:before="68"/>
        <w:ind w:left="100"/>
        <w:jc w:val="center"/>
        <w:rPr>
          <w:sz w:val="32"/>
          <w:szCs w:val="32"/>
        </w:rPr>
      </w:pPr>
    </w:p>
    <w:p w:rsidR="00F503F0" w:rsidRDefault="00F503F0">
      <w:pPr>
        <w:spacing w:before="10" w:line="280" w:lineRule="exact"/>
        <w:rPr>
          <w:sz w:val="28"/>
          <w:szCs w:val="28"/>
        </w:rPr>
      </w:pPr>
    </w:p>
    <w:p w:rsidR="00F503F0" w:rsidRDefault="001C58C1" w:rsidP="00FC4610">
      <w:pPr>
        <w:ind w:left="460"/>
        <w:rPr>
          <w:sz w:val="16"/>
          <w:szCs w:val="16"/>
        </w:rPr>
      </w:pPr>
      <w:r>
        <w:rPr>
          <w:sz w:val="22"/>
          <w:szCs w:val="22"/>
        </w:rPr>
        <w:t xml:space="preserve">1.    </w:t>
      </w:r>
    </w:p>
    <w:p w:rsidR="00F503F0" w:rsidRDefault="00FC4610" w:rsidP="00FC4610">
      <w:pPr>
        <w:ind w:left="460"/>
        <w:rPr>
          <w:sz w:val="22"/>
          <w:szCs w:val="22"/>
        </w:rPr>
      </w:pPr>
      <w:r>
        <w:rPr>
          <w:sz w:val="22"/>
          <w:szCs w:val="22"/>
        </w:rPr>
        <w:t xml:space="preserve">2.     </w:t>
      </w:r>
    </w:p>
    <w:p w:rsidR="00F503F0" w:rsidRDefault="001C58C1">
      <w:pPr>
        <w:spacing w:line="240" w:lineRule="exact"/>
        <w:ind w:left="460"/>
        <w:rPr>
          <w:sz w:val="22"/>
          <w:szCs w:val="22"/>
        </w:rPr>
      </w:pPr>
      <w:r>
        <w:rPr>
          <w:position w:val="-1"/>
          <w:sz w:val="22"/>
          <w:szCs w:val="22"/>
        </w:rPr>
        <w:t xml:space="preserve">    </w:t>
      </w:r>
    </w:p>
    <w:p w:rsidR="00F503F0" w:rsidRDefault="00F503F0">
      <w:pPr>
        <w:spacing w:before="1" w:line="260" w:lineRule="exact"/>
        <w:rPr>
          <w:sz w:val="26"/>
          <w:szCs w:val="26"/>
        </w:rPr>
        <w:sectPr w:rsidR="00F503F0">
          <w:pgSz w:w="11920" w:h="16840"/>
          <w:pgMar w:top="1180" w:right="600" w:bottom="280" w:left="620" w:header="0" w:footer="851" w:gutter="0"/>
          <w:cols w:space="720"/>
        </w:sectPr>
      </w:pPr>
    </w:p>
    <w:p w:rsidR="00F503F0" w:rsidRDefault="00F503F0" w:rsidP="00FC4610">
      <w:pPr>
        <w:spacing w:before="29"/>
        <w:ind w:left="460" w:right="-56"/>
        <w:rPr>
          <w:sz w:val="22"/>
          <w:szCs w:val="22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2601" w:space="116"/>
            <w:col w:w="7983"/>
          </w:cols>
        </w:sectPr>
      </w:pPr>
    </w:p>
    <w:p w:rsidR="00F503F0" w:rsidRPr="00B85C77" w:rsidRDefault="001C58C1">
      <w:pPr>
        <w:spacing w:before="68"/>
        <w:ind w:left="955" w:right="975"/>
        <w:jc w:val="center"/>
        <w:rPr>
          <w:b/>
          <w:sz w:val="24"/>
          <w:szCs w:val="24"/>
        </w:rPr>
      </w:pPr>
      <w:r w:rsidRPr="00B85C77">
        <w:rPr>
          <w:b/>
          <w:sz w:val="24"/>
          <w:szCs w:val="24"/>
        </w:rPr>
        <w:lastRenderedPageBreak/>
        <w:t>Details of Formative assessment (IA) for AECC : 40% weight age for total marks</w:t>
      </w:r>
    </w:p>
    <w:p w:rsidR="00F503F0" w:rsidRPr="00B85C77" w:rsidRDefault="00F503F0">
      <w:pPr>
        <w:spacing w:before="8" w:line="160" w:lineRule="exact"/>
        <w:rPr>
          <w:b/>
          <w:sz w:val="17"/>
          <w:szCs w:val="17"/>
        </w:rPr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1C58C1">
      <w:pPr>
        <w:spacing w:line="375" w:lineRule="auto"/>
        <w:ind w:left="1048" w:right="1294" w:hanging="290"/>
        <w:rPr>
          <w:sz w:val="24"/>
          <w:szCs w:val="24"/>
        </w:rPr>
      </w:pPr>
      <w:r>
        <w:rPr>
          <w:sz w:val="24"/>
          <w:szCs w:val="24"/>
        </w:rPr>
        <w:t>Type of Assessment                                 Weight age                                          Duration Written test-1                                           10%                                                    1 hr Written test-2                                           10%                                                    1 hr</w:t>
      </w:r>
    </w:p>
    <w:p w:rsidR="00F503F0" w:rsidRDefault="001C58C1">
      <w:pPr>
        <w:spacing w:before="6" w:line="260" w:lineRule="exact"/>
        <w:ind w:left="1308" w:right="1179"/>
        <w:jc w:val="center"/>
        <w:rPr>
          <w:sz w:val="24"/>
          <w:szCs w:val="24"/>
        </w:rPr>
        <w:sectPr w:rsidR="00F503F0">
          <w:pgSz w:w="11920" w:h="16840"/>
          <w:pgMar w:top="1060" w:right="600" w:bottom="280" w:left="620" w:header="0" w:footer="851" w:gutter="0"/>
          <w:cols w:space="720"/>
        </w:sectPr>
      </w:pPr>
      <w:r>
        <w:rPr>
          <w:position w:val="-1"/>
          <w:sz w:val="24"/>
          <w:szCs w:val="24"/>
        </w:rPr>
        <w:t>Seminar                                                10%                                              10 minutes</w:t>
      </w:r>
    </w:p>
    <w:p w:rsidR="00F503F0" w:rsidRDefault="001C58C1">
      <w:pPr>
        <w:spacing w:before="17" w:line="420" w:lineRule="atLeast"/>
        <w:ind w:left="249" w:right="-41" w:hanging="108"/>
        <w:rPr>
          <w:sz w:val="24"/>
          <w:szCs w:val="24"/>
        </w:rPr>
      </w:pPr>
      <w:r>
        <w:rPr>
          <w:sz w:val="24"/>
          <w:szCs w:val="24"/>
        </w:rPr>
        <w:lastRenderedPageBreak/>
        <w:t>Case study / Assignment / Field work / Project work/ Activity</w:t>
      </w:r>
    </w:p>
    <w:p w:rsidR="00F503F0" w:rsidRDefault="001C58C1">
      <w:pPr>
        <w:spacing w:before="1" w:line="160" w:lineRule="exact"/>
        <w:rPr>
          <w:sz w:val="16"/>
          <w:szCs w:val="16"/>
        </w:rPr>
      </w:pPr>
      <w:r>
        <w:br w:type="column"/>
      </w:r>
    </w:p>
    <w:p w:rsidR="00F503F0" w:rsidRDefault="001C58C1">
      <w:pPr>
        <w:rPr>
          <w:sz w:val="24"/>
          <w:szCs w:val="24"/>
        </w:rPr>
        <w:sectPr w:rsidR="00F503F0">
          <w:type w:val="continuous"/>
          <w:pgSz w:w="11920" w:h="16840"/>
          <w:pgMar w:top="1560" w:right="600" w:bottom="280" w:left="620" w:header="720" w:footer="720" w:gutter="0"/>
          <w:cols w:num="2" w:space="720" w:equalWidth="0">
            <w:col w:w="3405" w:space="1689"/>
            <w:col w:w="5606"/>
          </w:cols>
        </w:sectPr>
      </w:pPr>
      <w:r>
        <w:rPr>
          <w:sz w:val="24"/>
          <w:szCs w:val="24"/>
        </w:rPr>
        <w:t>10%                                                   ------</w:t>
      </w:r>
    </w:p>
    <w:p w:rsidR="00F503F0" w:rsidRDefault="00B90F77">
      <w:pPr>
        <w:spacing w:before="12" w:line="420" w:lineRule="atLeast"/>
        <w:ind w:left="4245" w:right="3865" w:hanging="2738"/>
        <w:rPr>
          <w:sz w:val="24"/>
          <w:szCs w:val="24"/>
        </w:rPr>
      </w:pPr>
      <w:r w:rsidRPr="00B90F77">
        <w:lastRenderedPageBreak/>
        <w:pict>
          <v:group id="_x0000_s1026" style="position:absolute;left:0;text-align:left;margin-left:30.05pt;margin-top:99.05pt;width:534.95pt;height:172.9pt;z-index:-251651072;mso-position-horizontal-relative:page;mso-position-vertical-relative:page" coordorigin="601,1981" coordsize="10699,3458">
            <v:shape id="_x0000_s1054" style="position:absolute;left:607;top:1992;width:10682;height:0" coordorigin="607,1992" coordsize="10682,0" path="m607,1992r10683,e" filled="f" strokeweight=".58pt">
              <v:path arrowok="t"/>
            </v:shape>
            <v:shape id="_x0000_s1053" style="position:absolute;left:612;top:1997;width:0;height:422" coordorigin="612,1997" coordsize="0,422" path="m612,2419r,-422e" filled="f" strokeweight=".58pt">
              <v:path arrowok="t"/>
            </v:shape>
            <v:shape id="_x0000_s1052" style="position:absolute;left:4174;top:1997;width:0;height:422" coordorigin="4174,1997" coordsize="0,422" path="m4174,2419r,-422e" filled="f" strokeweight=".58pt">
              <v:path arrowok="t"/>
            </v:shape>
            <v:shape id="_x0000_s1051" style="position:absolute;left:7735;top:1997;width:0;height:422" coordorigin="7735,1997" coordsize="0,422" path="m7735,2419r,-422e" filled="f" strokeweight=".58pt">
              <v:path arrowok="t"/>
            </v:shape>
            <v:shape id="_x0000_s1050" style="position:absolute;left:607;top:2424;width:10682;height:0" coordorigin="607,2424" coordsize="10682,0" path="m607,2424r10683,e" filled="f" strokeweight=".58pt">
              <v:path arrowok="t"/>
            </v:shape>
            <v:shape id="_x0000_s1049" style="position:absolute;left:612;top:2429;width:0;height:422" coordorigin="612,2429" coordsize="0,422" path="m612,2851r,-422e" filled="f" strokeweight=".58pt">
              <v:path arrowok="t"/>
            </v:shape>
            <v:shape id="_x0000_s1048" style="position:absolute;left:4174;top:2429;width:0;height:422" coordorigin="4174,2429" coordsize="0,422" path="m4174,2851r,-422e" filled="f" strokeweight=".58pt">
              <v:path arrowok="t"/>
            </v:shape>
            <v:shape id="_x0000_s1047" style="position:absolute;left:7735;top:2429;width:0;height:422" coordorigin="7735,2429" coordsize="0,422" path="m7735,2851r,-422e" filled="f" strokeweight=".58pt">
              <v:path arrowok="t"/>
            </v:shape>
            <v:shape id="_x0000_s1046" style="position:absolute;left:607;top:2856;width:10682;height:0" coordorigin="607,2856" coordsize="10682,0" path="m607,2856r10683,e" filled="f" strokeweight=".58pt">
              <v:path arrowok="t"/>
            </v:shape>
            <v:shape id="_x0000_s1045" style="position:absolute;left:612;top:2861;width:0;height:422" coordorigin="612,2861" coordsize="0,422" path="m612,3283r,-422e" filled="f" strokeweight=".58pt">
              <v:path arrowok="t"/>
            </v:shape>
            <v:shape id="_x0000_s1044" style="position:absolute;left:4174;top:2861;width:0;height:422" coordorigin="4174,2861" coordsize="0,422" path="m4174,3283r,-422e" filled="f" strokeweight=".58pt">
              <v:path arrowok="t"/>
            </v:shape>
            <v:shape id="_x0000_s1043" style="position:absolute;left:7735;top:2861;width:0;height:422" coordorigin="7735,2861" coordsize="0,422" path="m7735,3283r,-422e" filled="f" strokeweight=".58pt">
              <v:path arrowok="t"/>
            </v:shape>
            <v:shape id="_x0000_s1042" style="position:absolute;left:607;top:3288;width:10682;height:0" coordorigin="607,3288" coordsize="10682,0" path="m607,3288r10683,e" filled="f" strokeweight=".58pt">
              <v:path arrowok="t"/>
            </v:shape>
            <v:shape id="_x0000_s1041" style="position:absolute;left:612;top:3293;width:0;height:422" coordorigin="612,3293" coordsize="0,422" path="m612,3715r,-422e" filled="f" strokeweight=".58pt">
              <v:path arrowok="t"/>
            </v:shape>
            <v:shape id="_x0000_s1040" style="position:absolute;left:4174;top:3293;width:0;height:422" coordorigin="4174,3293" coordsize="0,422" path="m4174,3715r,-422e" filled="f" strokeweight=".58pt">
              <v:path arrowok="t"/>
            </v:shape>
            <v:shape id="_x0000_s1039" style="position:absolute;left:7735;top:3293;width:0;height:422" coordorigin="7735,3293" coordsize="0,422" path="m7735,3715r,-422e" filled="f" strokeweight=".58pt">
              <v:path arrowok="t"/>
            </v:shape>
            <v:shape id="_x0000_s1038" style="position:absolute;left:607;top:3720;width:10682;height:0" coordorigin="607,3720" coordsize="10682,0" path="m607,3720r10683,e" filled="f" strokeweight=".58pt">
              <v:path arrowok="t"/>
            </v:shape>
            <v:shape id="_x0000_s1037" style="position:absolute;left:612;top:3725;width:0;height:845" coordorigin="612,3725" coordsize="0,845" path="m612,4570r,-845e" filled="f" strokeweight=".58pt">
              <v:path arrowok="t"/>
            </v:shape>
            <v:shape id="_x0000_s1036" style="position:absolute;left:4174;top:3725;width:0;height:845" coordorigin="4174,3725" coordsize="0,845" path="m4174,4570r,-845e" filled="f" strokeweight=".58pt">
              <v:path arrowok="t"/>
            </v:shape>
            <v:shape id="_x0000_s1035" style="position:absolute;left:7735;top:3725;width:0;height:845" coordorigin="7735,3725" coordsize="0,845" path="m7735,4570r,-845e" filled="f" strokeweight=".58pt">
              <v:path arrowok="t"/>
            </v:shape>
            <v:shape id="_x0000_s1034" style="position:absolute;left:607;top:4574;width:10682;height:0" coordorigin="607,4574" coordsize="10682,0" path="m607,4574r10683,e" filled="f" strokeweight=".58pt">
              <v:path arrowok="t"/>
            </v:shape>
            <v:shape id="_x0000_s1033" style="position:absolute;left:612;top:4579;width:0;height:854" coordorigin="612,4579" coordsize="0,854" path="m612,5434r,-855e" filled="f" strokeweight=".58pt">
              <v:path arrowok="t"/>
            </v:shape>
            <v:shape id="_x0000_s1032" style="position:absolute;left:607;top:5429;width:3562;height:0" coordorigin="607,5429" coordsize="3562,0" path="m607,5429r3562,e" filled="f" strokeweight=".58pt">
              <v:path arrowok="t"/>
            </v:shape>
            <v:shape id="_x0000_s1031" style="position:absolute;left:4174;top:4579;width:0;height:854" coordorigin="4174,4579" coordsize="0,854" path="m4174,5434r,-855e" filled="f" strokeweight=".58pt">
              <v:path arrowok="t"/>
            </v:shape>
            <v:shape id="_x0000_s1030" style="position:absolute;left:4178;top:5429;width:3552;height:0" coordorigin="4178,5429" coordsize="3552,0" path="m4178,5429r3552,e" filled="f" strokeweight=".58pt">
              <v:path arrowok="t"/>
            </v:shape>
            <v:shape id="_x0000_s1029" style="position:absolute;left:7735;top:4579;width:0;height:854" coordorigin="7735,4579" coordsize="0,854" path="m7735,5434r,-855e" filled="f" strokeweight=".58pt">
              <v:path arrowok="t"/>
            </v:shape>
            <v:shape id="_x0000_s1028" style="position:absolute;left:7740;top:5429;width:3550;height:0" coordorigin="7740,5429" coordsize="3550,0" path="m7740,5429r3550,e" filled="f" strokeweight=".58pt">
              <v:path arrowok="t"/>
            </v:shape>
            <v:shape id="_x0000_s1027" style="position:absolute;left:11294;top:1987;width:0;height:3446" coordorigin="11294,1987" coordsize="0,3446" path="m11294,5434r,-3447e" filled="f" strokeweight=".58pt">
              <v:path arrowok="t"/>
            </v:shape>
            <w10:wrap anchorx="page" anchory="page"/>
          </v:group>
        </w:pict>
      </w:r>
      <w:r w:rsidR="001C58C1">
        <w:rPr>
          <w:sz w:val="24"/>
          <w:szCs w:val="24"/>
        </w:rPr>
        <w:t>Total                               40% of the maximum marks allotted for the paper</w:t>
      </w:r>
    </w:p>
    <w:p w:rsidR="00F503F0" w:rsidRDefault="00F503F0">
      <w:pPr>
        <w:spacing w:before="7" w:line="140" w:lineRule="exact"/>
        <w:rPr>
          <w:sz w:val="14"/>
          <w:szCs w:val="14"/>
        </w:rPr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Pr="00B85C77" w:rsidRDefault="001C58C1">
      <w:pPr>
        <w:spacing w:before="29"/>
        <w:ind w:left="4500" w:right="4520"/>
        <w:jc w:val="center"/>
        <w:rPr>
          <w:b/>
          <w:sz w:val="24"/>
          <w:szCs w:val="24"/>
        </w:rPr>
      </w:pPr>
      <w:r w:rsidRPr="00B85C77">
        <w:rPr>
          <w:b/>
          <w:sz w:val="24"/>
          <w:szCs w:val="24"/>
        </w:rPr>
        <w:t>Faculty of Arts</w:t>
      </w:r>
    </w:p>
    <w:p w:rsidR="00F503F0" w:rsidRPr="00B85C77" w:rsidRDefault="00F503F0">
      <w:pPr>
        <w:spacing w:before="6" w:line="140" w:lineRule="exact"/>
        <w:rPr>
          <w:b/>
          <w:sz w:val="14"/>
          <w:szCs w:val="14"/>
        </w:rPr>
      </w:pPr>
    </w:p>
    <w:p w:rsidR="00F503F0" w:rsidRPr="00B85C77" w:rsidRDefault="001C58C1">
      <w:pPr>
        <w:ind w:left="3004" w:right="3025"/>
        <w:jc w:val="center"/>
        <w:rPr>
          <w:b/>
          <w:sz w:val="24"/>
          <w:szCs w:val="24"/>
        </w:rPr>
      </w:pPr>
      <w:r w:rsidRPr="00B85C77">
        <w:rPr>
          <w:b/>
          <w:sz w:val="24"/>
          <w:szCs w:val="24"/>
        </w:rPr>
        <w:t>04 - Year UG  programme:2021-22</w:t>
      </w:r>
    </w:p>
    <w:p w:rsidR="00F503F0" w:rsidRPr="00B85C77" w:rsidRDefault="00F503F0">
      <w:pPr>
        <w:spacing w:before="9" w:line="160" w:lineRule="exact"/>
        <w:rPr>
          <w:b/>
          <w:sz w:val="16"/>
          <w:szCs w:val="16"/>
        </w:rPr>
      </w:pPr>
    </w:p>
    <w:p w:rsidR="00F503F0" w:rsidRPr="00B85C77" w:rsidRDefault="00F503F0">
      <w:pPr>
        <w:spacing w:line="200" w:lineRule="exact"/>
        <w:rPr>
          <w:b/>
        </w:rPr>
      </w:pPr>
    </w:p>
    <w:p w:rsidR="00F503F0" w:rsidRPr="00B85C77" w:rsidRDefault="00F503F0">
      <w:pPr>
        <w:spacing w:line="200" w:lineRule="exact"/>
        <w:rPr>
          <w:b/>
        </w:rPr>
      </w:pPr>
    </w:p>
    <w:p w:rsidR="00F503F0" w:rsidRPr="00B85C77" w:rsidRDefault="001C58C1">
      <w:pPr>
        <w:ind w:left="1991" w:right="2013"/>
        <w:jc w:val="center"/>
        <w:rPr>
          <w:b/>
          <w:sz w:val="24"/>
          <w:szCs w:val="24"/>
        </w:rPr>
      </w:pPr>
      <w:r w:rsidRPr="00B85C77">
        <w:rPr>
          <w:b/>
          <w:sz w:val="24"/>
          <w:szCs w:val="24"/>
        </w:rPr>
        <w:t>GENERAL PATTERN OF THEORY QUESTION PAPER FOR AECC</w:t>
      </w:r>
    </w:p>
    <w:p w:rsidR="00F503F0" w:rsidRPr="00B85C77" w:rsidRDefault="00F503F0">
      <w:pPr>
        <w:spacing w:before="3" w:line="160" w:lineRule="exact"/>
        <w:rPr>
          <w:b/>
          <w:sz w:val="16"/>
          <w:szCs w:val="16"/>
        </w:rPr>
      </w:pPr>
    </w:p>
    <w:p w:rsidR="00F503F0" w:rsidRDefault="001C58C1">
      <w:pPr>
        <w:ind w:left="1898" w:right="1919"/>
        <w:jc w:val="center"/>
        <w:rPr>
          <w:sz w:val="24"/>
          <w:szCs w:val="24"/>
        </w:rPr>
      </w:pPr>
      <w:r>
        <w:rPr>
          <w:sz w:val="24"/>
          <w:szCs w:val="24"/>
        </w:rPr>
        <w:t>(60 marks for semester end Examination with 2 hrs duration)</w:t>
      </w:r>
    </w:p>
    <w:p w:rsidR="00F503F0" w:rsidRDefault="00F503F0">
      <w:pPr>
        <w:spacing w:before="9" w:line="160" w:lineRule="exact"/>
        <w:rPr>
          <w:sz w:val="16"/>
          <w:szCs w:val="16"/>
        </w:rPr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1C58C1">
      <w:pPr>
        <w:ind w:left="4939" w:right="4960"/>
        <w:jc w:val="center"/>
        <w:rPr>
          <w:sz w:val="24"/>
          <w:szCs w:val="24"/>
        </w:rPr>
      </w:pPr>
      <w:r>
        <w:rPr>
          <w:sz w:val="24"/>
          <w:szCs w:val="24"/>
        </w:rPr>
        <w:t>Part-A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280"/>
        <w:rPr>
          <w:sz w:val="24"/>
          <w:szCs w:val="24"/>
        </w:rPr>
      </w:pPr>
      <w:r>
        <w:rPr>
          <w:sz w:val="24"/>
          <w:szCs w:val="24"/>
        </w:rPr>
        <w:t>7.   Question number 1-06 carries 2 marks each. Answer any 05 questions                : 10marks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4939" w:right="4960"/>
        <w:jc w:val="center"/>
        <w:rPr>
          <w:sz w:val="24"/>
          <w:szCs w:val="24"/>
        </w:rPr>
      </w:pPr>
      <w:r>
        <w:rPr>
          <w:sz w:val="24"/>
          <w:szCs w:val="24"/>
        </w:rPr>
        <w:t>Part-B</w:t>
      </w:r>
    </w:p>
    <w:p w:rsidR="00F503F0" w:rsidRDefault="00F503F0">
      <w:pPr>
        <w:spacing w:before="4" w:line="140" w:lineRule="exact"/>
        <w:rPr>
          <w:sz w:val="14"/>
          <w:szCs w:val="14"/>
        </w:rPr>
      </w:pPr>
    </w:p>
    <w:p w:rsidR="00F503F0" w:rsidRDefault="001C58C1">
      <w:pPr>
        <w:ind w:left="280"/>
        <w:rPr>
          <w:sz w:val="24"/>
          <w:szCs w:val="24"/>
        </w:rPr>
      </w:pPr>
      <w:r>
        <w:rPr>
          <w:sz w:val="24"/>
          <w:szCs w:val="24"/>
        </w:rPr>
        <w:t>8.   Question number 07- 11 carries 05Marks each. Answer any 04 questions           : 20marks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4948" w:right="4969"/>
        <w:jc w:val="center"/>
        <w:rPr>
          <w:sz w:val="24"/>
          <w:szCs w:val="24"/>
        </w:rPr>
      </w:pPr>
      <w:r>
        <w:rPr>
          <w:sz w:val="24"/>
          <w:szCs w:val="24"/>
        </w:rPr>
        <w:t>Part-C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left="280"/>
        <w:rPr>
          <w:sz w:val="24"/>
          <w:szCs w:val="24"/>
        </w:rPr>
      </w:pPr>
      <w:r>
        <w:rPr>
          <w:sz w:val="24"/>
          <w:szCs w:val="24"/>
        </w:rPr>
        <w:t>9.   Question number 12-15 carries 10 Marks each. Answer any 03 questions           : 30 marks</w:t>
      </w:r>
    </w:p>
    <w:p w:rsidR="00F503F0" w:rsidRDefault="001C58C1">
      <w:pPr>
        <w:spacing w:before="2" w:line="420" w:lineRule="atLeast"/>
        <w:ind w:left="873" w:right="2389" w:hanging="233"/>
        <w:rPr>
          <w:sz w:val="24"/>
          <w:szCs w:val="24"/>
        </w:rPr>
      </w:pPr>
      <w:r>
        <w:rPr>
          <w:sz w:val="24"/>
          <w:szCs w:val="24"/>
        </w:rPr>
        <w:t>(Minimum 1 question from each unit and 10 marks question may have sub questions for 7+3 or 6+4 or 5+5 if necessary)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1C58C1">
      <w:pPr>
        <w:ind w:right="722"/>
        <w:jc w:val="right"/>
        <w:rPr>
          <w:sz w:val="24"/>
          <w:szCs w:val="24"/>
        </w:rPr>
      </w:pPr>
      <w:r>
        <w:rPr>
          <w:sz w:val="24"/>
          <w:szCs w:val="24"/>
        </w:rPr>
        <w:t>Total : 60 Marks</w:t>
      </w:r>
    </w:p>
    <w:p w:rsidR="00F503F0" w:rsidRDefault="00F503F0">
      <w:pPr>
        <w:spacing w:before="6" w:line="140" w:lineRule="exact"/>
        <w:rPr>
          <w:sz w:val="14"/>
          <w:szCs w:val="14"/>
        </w:rPr>
      </w:pPr>
    </w:p>
    <w:p w:rsidR="00F503F0" w:rsidRDefault="00F503F0">
      <w:pPr>
        <w:spacing w:line="200" w:lineRule="exact"/>
      </w:pPr>
    </w:p>
    <w:p w:rsidR="00F503F0" w:rsidRDefault="001C58C1">
      <w:pPr>
        <w:spacing w:line="367" w:lineRule="auto"/>
        <w:ind w:left="100" w:right="76"/>
        <w:rPr>
          <w:sz w:val="24"/>
          <w:szCs w:val="24"/>
        </w:rPr>
      </w:pPr>
      <w:r>
        <w:rPr>
          <w:sz w:val="24"/>
          <w:szCs w:val="24"/>
        </w:rPr>
        <w:t>Note:  Proportionate  weight  age  shall  be  given  to  each  unit  based  on  number  of  hours prescribed.</w:t>
      </w: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line="200" w:lineRule="exact"/>
      </w:pPr>
    </w:p>
    <w:p w:rsidR="00F503F0" w:rsidRDefault="00F503F0">
      <w:pPr>
        <w:spacing w:before="6" w:line="200" w:lineRule="exact"/>
      </w:pPr>
    </w:p>
    <w:p w:rsidR="00F503F0" w:rsidRDefault="001C58C1" w:rsidP="00654B4B">
      <w:pPr>
        <w:ind w:left="4576" w:right="4216"/>
        <w:jc w:val="center"/>
        <w:rPr>
          <w:rFonts w:ascii="Arial Unicode MS" w:eastAsia="Arial Unicode MS" w:hAnsi="Arial Unicode MS" w:cs="Arial Unicode MS"/>
          <w:sz w:val="38"/>
          <w:szCs w:val="38"/>
        </w:rPr>
      </w:pP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</w:t>
      </w: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</w:t>
      </w: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</w:t>
      </w: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</w:t>
      </w: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</w:t>
      </w: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</w:t>
      </w:r>
      <w:r>
        <w:rPr>
          <w:rFonts w:ascii="Arial Unicode MS" w:eastAsia="Arial Unicode MS" w:hAnsi="Arial Unicode MS" w:cs="Arial Unicode MS"/>
          <w:w w:val="99"/>
          <w:sz w:val="38"/>
          <w:szCs w:val="38"/>
        </w:rPr>
        <w:t></w:t>
      </w:r>
    </w:p>
    <w:sectPr w:rsidR="00F503F0" w:rsidSect="00F503F0">
      <w:type w:val="continuous"/>
      <w:pgSz w:w="11920" w:h="16840"/>
      <w:pgMar w:top="1560" w:right="600" w:bottom="280" w:left="6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14A" w:rsidRDefault="0053314A" w:rsidP="00F503F0">
      <w:r>
        <w:separator/>
      </w:r>
    </w:p>
  </w:endnote>
  <w:endnote w:type="continuationSeparator" w:id="1">
    <w:p w:rsidR="0053314A" w:rsidRDefault="0053314A" w:rsidP="00F50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5F9" w:rsidRDefault="00B90F77">
    <w:pPr>
      <w:spacing w:line="200" w:lineRule="exact"/>
    </w:pPr>
    <w:r w:rsidRPr="00B90F7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51.8pt;margin-top:788.35pt;width:9.6pt;height:13.05pt;z-index:-1802;mso-position-horizontal-relative:page;mso-position-vertical-relative:page" filled="f" stroked="f">
          <v:textbox inset="0,0,0,0">
            <w:txbxContent>
              <w:p w:rsidR="00B105F9" w:rsidRDefault="00B90F77">
                <w:pPr>
                  <w:spacing w:line="240" w:lineRule="exact"/>
                  <w:ind w:left="4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 w:rsidR="00B105F9">
                  <w:rPr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76D0F">
                  <w:rPr>
                    <w:noProof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5F9" w:rsidRDefault="00B90F77">
    <w:pPr>
      <w:spacing w:line="200" w:lineRule="exact"/>
    </w:pPr>
    <w:r w:rsidRPr="00B90F7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6.15pt;margin-top:788.35pt;width:15.2pt;height:13.05pt;z-index:-1801;mso-position-horizontal-relative:page;mso-position-vertical-relative:page" filled="f" stroked="f">
          <v:textbox inset="0,0,0,0">
            <w:txbxContent>
              <w:p w:rsidR="00B105F9" w:rsidRDefault="00B90F77">
                <w:pPr>
                  <w:spacing w:line="240" w:lineRule="exact"/>
                  <w:ind w:left="4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 w:rsidR="00B105F9">
                  <w:rPr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76D0F">
                  <w:rPr>
                    <w:noProof/>
                    <w:sz w:val="22"/>
                    <w:szCs w:val="22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14A" w:rsidRDefault="0053314A" w:rsidP="00F503F0">
      <w:r>
        <w:separator/>
      </w:r>
    </w:p>
  </w:footnote>
  <w:footnote w:type="continuationSeparator" w:id="1">
    <w:p w:rsidR="0053314A" w:rsidRDefault="0053314A" w:rsidP="00F503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53680"/>
    <w:multiLevelType w:val="hybridMultilevel"/>
    <w:tmpl w:val="0D9C845C"/>
    <w:lvl w:ilvl="0" w:tplc="2E9EDB8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CC41A6E"/>
    <w:multiLevelType w:val="hybridMultilevel"/>
    <w:tmpl w:val="0D9C845C"/>
    <w:lvl w:ilvl="0" w:tplc="2E9EDB84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D6D7A5A"/>
    <w:multiLevelType w:val="multilevel"/>
    <w:tmpl w:val="5C046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3627501"/>
    <w:multiLevelType w:val="hybridMultilevel"/>
    <w:tmpl w:val="C0F4C8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43B50"/>
    <w:multiLevelType w:val="hybridMultilevel"/>
    <w:tmpl w:val="0D9C845C"/>
    <w:lvl w:ilvl="0" w:tplc="2E9EDB8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44F022B"/>
    <w:multiLevelType w:val="hybridMultilevel"/>
    <w:tmpl w:val="C0F4C8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D011F2"/>
    <w:multiLevelType w:val="hybridMultilevel"/>
    <w:tmpl w:val="A9AEE586"/>
    <w:lvl w:ilvl="0" w:tplc="64801144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78581C1F"/>
    <w:multiLevelType w:val="hybridMultilevel"/>
    <w:tmpl w:val="A7829FC0"/>
    <w:lvl w:ilvl="0" w:tplc="C9FA345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7D102235"/>
    <w:multiLevelType w:val="hybridMultilevel"/>
    <w:tmpl w:val="0D9C845C"/>
    <w:lvl w:ilvl="0" w:tplc="2E9EDB8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1"/>
  </w:num>
  <w:num w:numId="6">
    <w:abstractNumId w:val="0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503F0"/>
    <w:rsid w:val="00035A56"/>
    <w:rsid w:val="000624E0"/>
    <w:rsid w:val="000A36CF"/>
    <w:rsid w:val="000D401D"/>
    <w:rsid w:val="00116DD7"/>
    <w:rsid w:val="00136E4C"/>
    <w:rsid w:val="00144044"/>
    <w:rsid w:val="00164321"/>
    <w:rsid w:val="0019379F"/>
    <w:rsid w:val="001B26DF"/>
    <w:rsid w:val="001C58C1"/>
    <w:rsid w:val="001D3DD6"/>
    <w:rsid w:val="00224609"/>
    <w:rsid w:val="002F1A7C"/>
    <w:rsid w:val="003574CE"/>
    <w:rsid w:val="00373CFC"/>
    <w:rsid w:val="00391E6E"/>
    <w:rsid w:val="004036CE"/>
    <w:rsid w:val="0041533D"/>
    <w:rsid w:val="004841FC"/>
    <w:rsid w:val="004917F0"/>
    <w:rsid w:val="004A3828"/>
    <w:rsid w:val="004D0F72"/>
    <w:rsid w:val="004F5423"/>
    <w:rsid w:val="0053314A"/>
    <w:rsid w:val="00533493"/>
    <w:rsid w:val="00550584"/>
    <w:rsid w:val="005A6905"/>
    <w:rsid w:val="005A7A86"/>
    <w:rsid w:val="006326A5"/>
    <w:rsid w:val="00654B4B"/>
    <w:rsid w:val="00681034"/>
    <w:rsid w:val="00683BFC"/>
    <w:rsid w:val="006B4280"/>
    <w:rsid w:val="006E0AD3"/>
    <w:rsid w:val="006F09B5"/>
    <w:rsid w:val="00763C39"/>
    <w:rsid w:val="00770867"/>
    <w:rsid w:val="00793AAD"/>
    <w:rsid w:val="007B607A"/>
    <w:rsid w:val="00871076"/>
    <w:rsid w:val="008C44CB"/>
    <w:rsid w:val="008F44BB"/>
    <w:rsid w:val="00926B3C"/>
    <w:rsid w:val="00927F83"/>
    <w:rsid w:val="00961791"/>
    <w:rsid w:val="00977EBE"/>
    <w:rsid w:val="00983556"/>
    <w:rsid w:val="00997B54"/>
    <w:rsid w:val="009C0A51"/>
    <w:rsid w:val="009C4387"/>
    <w:rsid w:val="009E0D0C"/>
    <w:rsid w:val="00A31D67"/>
    <w:rsid w:val="00A718CD"/>
    <w:rsid w:val="00A723A3"/>
    <w:rsid w:val="00A94796"/>
    <w:rsid w:val="00AB4802"/>
    <w:rsid w:val="00AF3964"/>
    <w:rsid w:val="00B105F9"/>
    <w:rsid w:val="00B32E8B"/>
    <w:rsid w:val="00B76D0F"/>
    <w:rsid w:val="00B817D9"/>
    <w:rsid w:val="00B85C77"/>
    <w:rsid w:val="00B90F77"/>
    <w:rsid w:val="00C13018"/>
    <w:rsid w:val="00C51A88"/>
    <w:rsid w:val="00C52A9E"/>
    <w:rsid w:val="00CB7455"/>
    <w:rsid w:val="00CD2B98"/>
    <w:rsid w:val="00CD7D7E"/>
    <w:rsid w:val="00CE2F8C"/>
    <w:rsid w:val="00CF1C84"/>
    <w:rsid w:val="00D324F9"/>
    <w:rsid w:val="00D64953"/>
    <w:rsid w:val="00D8027A"/>
    <w:rsid w:val="00E024D0"/>
    <w:rsid w:val="00EC63EA"/>
    <w:rsid w:val="00ED1FD3"/>
    <w:rsid w:val="00EE5CB9"/>
    <w:rsid w:val="00F131DB"/>
    <w:rsid w:val="00F34C52"/>
    <w:rsid w:val="00F503F0"/>
    <w:rsid w:val="00F60FBB"/>
    <w:rsid w:val="00F94492"/>
    <w:rsid w:val="00FA4845"/>
    <w:rsid w:val="00FA7A98"/>
    <w:rsid w:val="00FC1C4D"/>
    <w:rsid w:val="00FC4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51A8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131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31DB"/>
  </w:style>
  <w:style w:type="paragraph" w:styleId="Footer">
    <w:name w:val="footer"/>
    <w:basedOn w:val="Normal"/>
    <w:link w:val="FooterChar"/>
    <w:uiPriority w:val="99"/>
    <w:semiHidden/>
    <w:unhideWhenUsed/>
    <w:rsid w:val="00F131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31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3495</Words>
  <Characters>19926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AUTHORITIES</dc:creator>
  <cp:lastModifiedBy>Hewlett-Packard Company</cp:lastModifiedBy>
  <cp:revision>2</cp:revision>
  <cp:lastPrinted>2022-08-19T07:30:00Z</cp:lastPrinted>
  <dcterms:created xsi:type="dcterms:W3CDTF">2022-11-21T09:49:00Z</dcterms:created>
  <dcterms:modified xsi:type="dcterms:W3CDTF">2022-11-21T09:49:00Z</dcterms:modified>
</cp:coreProperties>
</file>